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055AA4" w14:textId="6DDF9F30" w:rsidR="00E54AC7" w:rsidRDefault="00DD16C4" w:rsidP="00E54AC7">
      <w:pPr>
        <w:pStyle w:val="Loendilik"/>
        <w:tabs>
          <w:tab w:val="left" w:pos="-7371"/>
          <w:tab w:val="left" w:pos="567"/>
        </w:tabs>
        <w:ind w:left="0"/>
        <w:jc w:val="both"/>
        <w:rPr>
          <w:b/>
          <w:bCs/>
        </w:rPr>
      </w:pPr>
      <w:r w:rsidRPr="00A2047E">
        <w:rPr>
          <w:b/>
          <w:bCs/>
        </w:rPr>
        <w:t>Tööde iseloomustus ja tingimused</w:t>
      </w:r>
    </w:p>
    <w:p w14:paraId="79A02AA3" w14:textId="77777777" w:rsidR="007C6624" w:rsidRDefault="007C6624">
      <w:pPr>
        <w:tabs>
          <w:tab w:val="left" w:pos="-7371"/>
          <w:tab w:val="left" w:pos="567"/>
        </w:tabs>
        <w:jc w:val="both"/>
      </w:pPr>
    </w:p>
    <w:p w14:paraId="5CC818D8" w14:textId="465B10F5" w:rsidR="00CD4BFE" w:rsidRDefault="00EE0A35" w:rsidP="00EE0A35">
      <w:pPr>
        <w:tabs>
          <w:tab w:val="left" w:pos="567"/>
        </w:tabs>
        <w:suppressAutoHyphens w:val="0"/>
        <w:autoSpaceDE w:val="0"/>
        <w:autoSpaceDN w:val="0"/>
        <w:adjustRightInd w:val="0"/>
        <w:jc w:val="both"/>
        <w:rPr>
          <w:color w:val="000000"/>
        </w:rPr>
      </w:pPr>
      <w:bookmarkStart w:id="0" w:name="_Hlk210311586"/>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1" w:name="_Hlk144713596"/>
      <w:r w:rsidR="00C40022">
        <w:rPr>
          <w:rFonts w:cstheme="minorHAnsi"/>
          <w:b/>
          <w:bCs/>
        </w:rPr>
        <w:t>Reaalprojekt OÜ</w:t>
      </w:r>
      <w:r w:rsidR="002D73EA" w:rsidRPr="00571C60">
        <w:rPr>
          <w:rFonts w:cstheme="minorHAnsi"/>
        </w:rPr>
        <w:t xml:space="preserve"> poolt koostatud „</w:t>
      </w:r>
      <w:bookmarkStart w:id="2" w:name="_Hlk210311761"/>
      <w:r w:rsidR="00C40022" w:rsidRPr="00C40022">
        <w:rPr>
          <w:rFonts w:cstheme="minorHAnsi"/>
        </w:rPr>
        <w:t>Pähu</w:t>
      </w:r>
      <w:r w:rsidR="004D2265" w:rsidRPr="004D2265">
        <w:rPr>
          <w:rFonts w:cstheme="minorHAnsi"/>
        </w:rPr>
        <w:t xml:space="preserve"> tee rekonstrueerimi</w:t>
      </w:r>
      <w:r w:rsidR="004D2265">
        <w:rPr>
          <w:rFonts w:cstheme="minorHAnsi"/>
        </w:rPr>
        <w:t>se</w:t>
      </w:r>
      <w:r w:rsidR="00C40022">
        <w:rPr>
          <w:rFonts w:cstheme="minorHAnsi"/>
        </w:rPr>
        <w:t xml:space="preserve"> projekt V02,2</w:t>
      </w:r>
      <w:r w:rsidR="002D73EA" w:rsidRPr="00571C60">
        <w:rPr>
          <w:rFonts w:cstheme="minorHAnsi"/>
        </w:rPr>
        <w:t>“</w:t>
      </w:r>
      <w:r w:rsidR="00821E34" w:rsidRPr="00281267">
        <w:t>.</w:t>
      </w:r>
      <w:bookmarkEnd w:id="1"/>
      <w:r w:rsidR="00E939EA">
        <w:rPr>
          <w:color w:val="000000"/>
        </w:rPr>
        <w:t xml:space="preserve"> </w:t>
      </w:r>
      <w:bookmarkEnd w:id="2"/>
    </w:p>
    <w:p w14:paraId="1DA708F6" w14:textId="77777777" w:rsidR="00E54AC7" w:rsidRDefault="00E54AC7" w:rsidP="00EE0A35">
      <w:pPr>
        <w:tabs>
          <w:tab w:val="left" w:pos="567"/>
        </w:tabs>
        <w:suppressAutoHyphens w:val="0"/>
        <w:autoSpaceDE w:val="0"/>
        <w:autoSpaceDN w:val="0"/>
        <w:adjustRightInd w:val="0"/>
        <w:jc w:val="both"/>
        <w:rPr>
          <w:color w:val="000000"/>
        </w:rPr>
      </w:pPr>
    </w:p>
    <w:p w14:paraId="18B864B5" w14:textId="77777777" w:rsidR="00F95511" w:rsidRDefault="00F95511" w:rsidP="00F95511">
      <w:pPr>
        <w:jc w:val="both"/>
      </w:pPr>
      <w:bookmarkStart w:id="3" w:name="_Hlk210311620"/>
      <w:bookmarkEnd w:id="0"/>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bookmarkEnd w:id="3"/>
    <w:p w14:paraId="403051A1" w14:textId="77777777" w:rsidR="00F95511" w:rsidRDefault="00F95511" w:rsidP="00EE0A35">
      <w:pPr>
        <w:tabs>
          <w:tab w:val="left" w:pos="567"/>
        </w:tabs>
        <w:suppressAutoHyphens w:val="0"/>
        <w:autoSpaceDE w:val="0"/>
        <w:autoSpaceDN w:val="0"/>
        <w:adjustRightInd w:val="0"/>
        <w:jc w:val="both"/>
        <w:rPr>
          <w:color w:val="000000"/>
        </w:rPr>
      </w:pPr>
    </w:p>
    <w:p w14:paraId="2E4F39DA" w14:textId="463B74CD" w:rsidR="00211846" w:rsidRDefault="00211846" w:rsidP="00CD4BFE">
      <w:pPr>
        <w:tabs>
          <w:tab w:val="left" w:pos="567"/>
          <w:tab w:val="left" w:pos="709"/>
        </w:tabs>
        <w:jc w:val="both"/>
      </w:pPr>
      <w:r w:rsidRPr="001F0F11">
        <w:t>Objektiga on võimalik tutvuda:</w:t>
      </w:r>
      <w:r>
        <w:t xml:space="preserve"> </w:t>
      </w:r>
      <w:bookmarkStart w:id="4" w:name="_Hlk210311639"/>
      <w:r w:rsidR="004C674D">
        <w:t xml:space="preserve">metsataristuspetsialist </w:t>
      </w:r>
      <w:r w:rsidR="00E54A4B" w:rsidRPr="0084188C">
        <w:t xml:space="preserve">Villu Alatsei, tel: 5040541, e-mail: </w:t>
      </w:r>
      <w:hyperlink r:id="rId8" w:history="1">
        <w:r w:rsidR="00E54A4B" w:rsidRPr="00B02C67">
          <w:rPr>
            <w:rStyle w:val="Hperlink"/>
          </w:rPr>
          <w:t>villu.alatsei@rmk.ee</w:t>
        </w:r>
      </w:hyperlink>
      <w:r w:rsidR="004C674D">
        <w:t>.</w:t>
      </w:r>
      <w:bookmarkEnd w:id="4"/>
      <w:r w:rsidR="00F42CDC">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10D6F872" w:rsidR="00790542" w:rsidRDefault="00E278BD" w:rsidP="001E7EAA">
      <w:pPr>
        <w:tabs>
          <w:tab w:val="left" w:pos="567"/>
          <w:tab w:val="left" w:pos="709"/>
        </w:tabs>
        <w:jc w:val="both"/>
      </w:pPr>
      <w:r w:rsidRPr="00EB2D4B">
        <w:t xml:space="preserve">Töövõtja annab Tellijale valmis Töö lõplikult </w:t>
      </w:r>
      <w:r w:rsidRPr="00DD16C4">
        <w:rPr>
          <w:b/>
          <w:bCs/>
        </w:rPr>
        <w:t xml:space="preserve">üle </w:t>
      </w:r>
      <w:r w:rsidR="00797877" w:rsidRPr="00DD16C4">
        <w:rPr>
          <w:b/>
          <w:bCs/>
        </w:rPr>
        <w:t xml:space="preserve">hiljemalt </w:t>
      </w:r>
      <w:r w:rsidR="00CC4877" w:rsidRPr="00DD16C4">
        <w:rPr>
          <w:b/>
          <w:bCs/>
        </w:rPr>
        <w:t>1.09.202</w:t>
      </w:r>
      <w:r w:rsidR="00C61F47" w:rsidRPr="00DD16C4">
        <w:rPr>
          <w:b/>
          <w:bCs/>
        </w:rPr>
        <w:t>6</w:t>
      </w:r>
      <w:r w:rsidR="00CC4877" w:rsidRPr="00DD16C4">
        <w:rPr>
          <w:b/>
          <w:bCs/>
        </w:rPr>
        <w:t>.a.</w:t>
      </w:r>
      <w:r w:rsidR="00CC4877">
        <w:t xml:space="preserve"> </w:t>
      </w:r>
      <w:r w:rsidR="00D40D58" w:rsidRPr="001E7EAA">
        <w:rPr>
          <w:szCs w:val="18"/>
        </w:rPr>
        <w:t>Ehitusobjekti dokumentide üleandmiseks ja vastuvõtmiseks ning ehitusobjekti kasutuselevõtu dokumentide vormistamiseks on aega</w:t>
      </w:r>
      <w:r w:rsidR="00D711C6">
        <w:t xml:space="preserve"> kuni 1.11.202</w:t>
      </w:r>
      <w:r w:rsidR="00C61F47">
        <w:t>6</w:t>
      </w:r>
      <w:r w:rsidR="00924A00">
        <w:t xml:space="preserve">. </w:t>
      </w:r>
    </w:p>
    <w:p w14:paraId="42BD6842" w14:textId="77777777" w:rsidR="001E7EAA" w:rsidRDefault="001E7EAA" w:rsidP="00924A00">
      <w:pPr>
        <w:tabs>
          <w:tab w:val="left" w:pos="567"/>
          <w:tab w:val="left" w:pos="709"/>
        </w:tabs>
        <w:jc w:val="both"/>
      </w:pPr>
    </w:p>
    <w:p w14:paraId="6995200F" w14:textId="7C00320F" w:rsidR="00907E2A" w:rsidRDefault="00465B96" w:rsidP="00CD4BFE">
      <w:pPr>
        <w:tabs>
          <w:tab w:val="left" w:pos="567"/>
          <w:tab w:val="right" w:pos="9071"/>
        </w:tabs>
        <w:jc w:val="both"/>
      </w:pPr>
      <w:r w:rsidRPr="00465B96">
        <w:t xml:space="preserve">Töödele on nõutav teostusgarantii kestvusega 2 aastat arvates kasutuselevõtu akti allkirjastamisest </w:t>
      </w:r>
      <w:r w:rsidR="00A12BE4">
        <w:t>t</w:t>
      </w:r>
      <w:r w:rsidRPr="00465B96">
        <w:t xml:space="preserve">ellija poolt. Tööde teostamise ajaks on nõutav pangagarantii 10 % </w:t>
      </w:r>
      <w:r w:rsidR="00EC3A96">
        <w:t>hanke</w:t>
      </w:r>
      <w:r w:rsidRPr="00465B96">
        <w:t xml:space="preserve">lepingu sõlmimise aluseks olnud eduka pakkumuse maksumusest või sama summa deponeerimine </w:t>
      </w:r>
      <w:r w:rsidR="00237CE4">
        <w:t>t</w:t>
      </w:r>
      <w:r w:rsidRPr="00465B96">
        <w:t>ellija pangakontole.</w:t>
      </w:r>
    </w:p>
    <w:p w14:paraId="6B0C6665" w14:textId="22CDA695" w:rsidR="00CD4BFE" w:rsidRDefault="00CD4BFE" w:rsidP="004E7E6D">
      <w:pPr>
        <w:tabs>
          <w:tab w:val="left" w:pos="567"/>
          <w:tab w:val="right" w:pos="9071"/>
        </w:tabs>
        <w:jc w:val="both"/>
      </w:pPr>
    </w:p>
    <w:p w14:paraId="0D861230" w14:textId="0EDC736B" w:rsidR="00664C0C" w:rsidRDefault="00DD16C4" w:rsidP="00297211">
      <w:pPr>
        <w:pStyle w:val="Pealkiri2"/>
        <w:numPr>
          <w:ilvl w:val="0"/>
          <w:numId w:val="0"/>
        </w:numPr>
        <w:ind w:left="576" w:hanging="576"/>
        <w:jc w:val="both"/>
        <w:rPr>
          <w:rFonts w:ascii="Times New Roman" w:hAnsi="Times New Roman" w:cs="Times New Roman"/>
          <w:i w:val="0"/>
          <w:iCs w:val="0"/>
          <w:sz w:val="24"/>
          <w:szCs w:val="24"/>
        </w:rPr>
      </w:pPr>
      <w:r>
        <w:rPr>
          <w:rFonts w:ascii="Times New Roman" w:hAnsi="Times New Roman" w:cs="Times New Roman"/>
          <w:i w:val="0"/>
          <w:iCs w:val="0"/>
          <w:sz w:val="24"/>
          <w:szCs w:val="24"/>
        </w:rPr>
        <w:t>T</w:t>
      </w:r>
      <w:r w:rsidRPr="00DD16C4">
        <w:rPr>
          <w:rFonts w:ascii="Times New Roman" w:hAnsi="Times New Roman" w:cs="Times New Roman"/>
          <w:i w:val="0"/>
          <w:iCs w:val="0"/>
          <w:sz w:val="24"/>
          <w:szCs w:val="24"/>
        </w:rPr>
        <w:t>ehniline kirjeldus</w:t>
      </w:r>
    </w:p>
    <w:p w14:paraId="24A4620B" w14:textId="77777777" w:rsidR="00DD16C4" w:rsidRPr="00DD16C4" w:rsidRDefault="00DD16C4" w:rsidP="00DD16C4">
      <w:pPr>
        <w:rPr>
          <w:sz w:val="16"/>
          <w:szCs w:val="16"/>
        </w:rPr>
      </w:pPr>
    </w:p>
    <w:p w14:paraId="4D33C039" w14:textId="44D35B20" w:rsidR="007E11D1" w:rsidRPr="00A53F92" w:rsidRDefault="00C40022" w:rsidP="00F90BCC">
      <w:pPr>
        <w:suppressAutoHyphens w:val="0"/>
        <w:autoSpaceDE w:val="0"/>
        <w:autoSpaceDN w:val="0"/>
        <w:adjustRightInd w:val="0"/>
        <w:jc w:val="both"/>
        <w:rPr>
          <w:rFonts w:eastAsia="Calibri"/>
          <w:bCs/>
          <w:lang w:eastAsia="en-US"/>
        </w:rPr>
      </w:pPr>
      <w:bookmarkStart w:id="5" w:name="_Hlk210311208"/>
      <w:r w:rsidRPr="00A53F92">
        <w:rPr>
          <w:rFonts w:eastAsia="Calibri"/>
          <w:bCs/>
          <w:lang w:eastAsia="en-US"/>
        </w:rPr>
        <w:t>Pähu</w:t>
      </w:r>
      <w:r w:rsidR="0021495B" w:rsidRPr="00A53F92">
        <w:rPr>
          <w:rFonts w:eastAsia="Calibri"/>
          <w:bCs/>
          <w:lang w:eastAsia="en-US"/>
        </w:rPr>
        <w:t xml:space="preserve"> tee (</w:t>
      </w:r>
      <w:r w:rsidRPr="00A53F92">
        <w:rPr>
          <w:rFonts w:eastAsia="Calibri"/>
          <w:bCs/>
          <w:lang w:eastAsia="en-US"/>
        </w:rPr>
        <w:t>1,932</w:t>
      </w:r>
      <w:r w:rsidR="0021495B" w:rsidRPr="00A53F92">
        <w:rPr>
          <w:rFonts w:eastAsia="Calibri"/>
          <w:bCs/>
          <w:lang w:eastAsia="en-US"/>
        </w:rPr>
        <w:t xml:space="preserve"> km)</w:t>
      </w:r>
      <w:r w:rsidR="00F7088F" w:rsidRPr="00A53F92">
        <w:rPr>
          <w:rFonts w:eastAsia="Calibri"/>
          <w:bCs/>
          <w:lang w:eastAsia="en-US"/>
        </w:rPr>
        <w:t xml:space="preserve"> </w:t>
      </w:r>
      <w:r w:rsidR="00311DD2" w:rsidRPr="00A53F92">
        <w:rPr>
          <w:rFonts w:eastAsia="Calibri"/>
          <w:bCs/>
          <w:lang w:eastAsia="en-US"/>
        </w:rPr>
        <w:t>rekonstrueeri</w:t>
      </w:r>
      <w:r w:rsidR="0021495B" w:rsidRPr="00A53F92">
        <w:rPr>
          <w:rFonts w:eastAsia="Calibri"/>
          <w:bCs/>
          <w:lang w:eastAsia="en-US"/>
        </w:rPr>
        <w:t>mi</w:t>
      </w:r>
      <w:r w:rsidR="00C41039" w:rsidRPr="00A53F92">
        <w:rPr>
          <w:rFonts w:eastAsia="Calibri"/>
          <w:bCs/>
          <w:lang w:eastAsia="en-US"/>
        </w:rPr>
        <w:t>n</w:t>
      </w:r>
      <w:r w:rsidR="0021495B" w:rsidRPr="00A53F92">
        <w:rPr>
          <w:rFonts w:eastAsia="Calibri"/>
          <w:bCs/>
          <w:lang w:eastAsia="en-US"/>
        </w:rPr>
        <w:t>e</w:t>
      </w:r>
      <w:r w:rsidR="008E33B5" w:rsidRPr="00A53F92">
        <w:rPr>
          <w:rFonts w:eastAsia="Calibri"/>
          <w:bCs/>
          <w:lang w:eastAsia="en-US"/>
        </w:rPr>
        <w:t>, mis asu</w:t>
      </w:r>
      <w:r w:rsidR="00F90BCC" w:rsidRPr="00A53F92">
        <w:rPr>
          <w:rFonts w:eastAsia="Calibri"/>
          <w:bCs/>
          <w:lang w:eastAsia="en-US"/>
        </w:rPr>
        <w:t>b</w:t>
      </w:r>
      <w:r w:rsidR="008E33B5" w:rsidRPr="00A53F92">
        <w:rPr>
          <w:rFonts w:eastAsia="Calibri"/>
          <w:bCs/>
          <w:lang w:eastAsia="en-US"/>
        </w:rPr>
        <w:t xml:space="preserve"> </w:t>
      </w:r>
      <w:r w:rsidR="00F90BCC" w:rsidRPr="00A53F92">
        <w:rPr>
          <w:rFonts w:eastAsia="Calibri"/>
          <w:bCs/>
          <w:lang w:eastAsia="en-US"/>
        </w:rPr>
        <w:t>Ammuta küla, Järva vald, Järva maakond</w:t>
      </w:r>
      <w:r w:rsidR="00C05FA5" w:rsidRPr="00A53F92">
        <w:rPr>
          <w:rFonts w:eastAsia="Calibri"/>
          <w:bCs/>
          <w:lang w:eastAsia="en-US"/>
        </w:rPr>
        <w:t>.</w:t>
      </w:r>
    </w:p>
    <w:bookmarkEnd w:id="5"/>
    <w:p w14:paraId="31E52701" w14:textId="34C8A196" w:rsidR="005A12C0" w:rsidRPr="00A53F92" w:rsidRDefault="00507251" w:rsidP="00F92AA3">
      <w:pPr>
        <w:suppressAutoHyphens w:val="0"/>
        <w:autoSpaceDE w:val="0"/>
        <w:autoSpaceDN w:val="0"/>
        <w:adjustRightInd w:val="0"/>
        <w:jc w:val="both"/>
        <w:rPr>
          <w:lang w:eastAsia="et-EE"/>
        </w:rPr>
      </w:pPr>
      <w:r w:rsidRPr="00A53F92">
        <w:rPr>
          <w:lang w:eastAsia="et-EE"/>
        </w:rPr>
        <w:t xml:space="preserve">Vajalikud raietööd on </w:t>
      </w:r>
      <w:r w:rsidR="00F90BCC" w:rsidRPr="00A53F92">
        <w:rPr>
          <w:lang w:eastAsia="et-EE"/>
        </w:rPr>
        <w:t>väikesemahulised ja need teostab ehituse töövõtja</w:t>
      </w:r>
      <w:r w:rsidR="00A53F92" w:rsidRPr="00A53F92">
        <w:rPr>
          <w:lang w:eastAsia="et-EE"/>
        </w:rPr>
        <w:t>.</w:t>
      </w:r>
      <w:r w:rsidR="00CD65CB" w:rsidRPr="00A53F92">
        <w:rPr>
          <w:lang w:eastAsia="et-EE"/>
        </w:rPr>
        <w:t xml:space="preserve"> </w:t>
      </w:r>
      <w:r w:rsidR="0051785D" w:rsidRPr="00A53F92">
        <w:rPr>
          <w:lang w:eastAsia="et-EE"/>
        </w:rPr>
        <w:t>Ehitaja teostab vajalike ja segavate puude ja põõsast</w:t>
      </w:r>
      <w:r w:rsidR="001B4A62" w:rsidRPr="00A53F92">
        <w:rPr>
          <w:lang w:eastAsia="et-EE"/>
        </w:rPr>
        <w:t xml:space="preserve">e raie ja kokkuveo. </w:t>
      </w:r>
      <w:r w:rsidR="001049B5" w:rsidRPr="00A53F92">
        <w:rPr>
          <w:lang w:eastAsia="et-EE"/>
        </w:rPr>
        <w:t xml:space="preserve">Raie käigus tuleb teha raiutavatest puudest etteantud sortimenti, see kokku vedada ja ladustada etteantud kohta. </w:t>
      </w:r>
    </w:p>
    <w:p w14:paraId="14025A19" w14:textId="17D7EACD" w:rsidR="00BB55D0" w:rsidRPr="00C40022" w:rsidRDefault="0089129C" w:rsidP="006350EB">
      <w:pPr>
        <w:suppressAutoHyphens w:val="0"/>
        <w:autoSpaceDE w:val="0"/>
        <w:autoSpaceDN w:val="0"/>
        <w:adjustRightInd w:val="0"/>
        <w:jc w:val="both"/>
        <w:rPr>
          <w:highlight w:val="yellow"/>
        </w:rPr>
      </w:pPr>
      <w:r w:rsidRPr="00A53F92">
        <w:rPr>
          <w:bCs/>
        </w:rPr>
        <w:t xml:space="preserve">Edasi tuleb teostada </w:t>
      </w:r>
      <w:r w:rsidR="009166AD" w:rsidRPr="00A53F92">
        <w:rPr>
          <w:bCs/>
        </w:rPr>
        <w:t>kändude juurimine</w:t>
      </w:r>
      <w:r w:rsidR="006E1F4C" w:rsidRPr="00A53F92">
        <w:rPr>
          <w:bCs/>
        </w:rPr>
        <w:t xml:space="preserve"> (</w:t>
      </w:r>
      <w:r w:rsidR="006E1E33" w:rsidRPr="00A53F92">
        <w:rPr>
          <w:bCs/>
        </w:rPr>
        <w:t>1</w:t>
      </w:r>
      <w:r w:rsidR="00987EEE" w:rsidRPr="00A53F92">
        <w:rPr>
          <w:bCs/>
        </w:rPr>
        <w:t>,</w:t>
      </w:r>
      <w:r w:rsidR="00A53F92" w:rsidRPr="00A53F92">
        <w:rPr>
          <w:bCs/>
        </w:rPr>
        <w:t>47</w:t>
      </w:r>
      <w:r w:rsidR="0010724D" w:rsidRPr="00A53F92">
        <w:rPr>
          <w:bCs/>
        </w:rPr>
        <w:t xml:space="preserve"> ha</w:t>
      </w:r>
      <w:r w:rsidR="006E1F4C" w:rsidRPr="00A53F92">
        <w:rPr>
          <w:bCs/>
        </w:rPr>
        <w:t>)</w:t>
      </w:r>
      <w:r w:rsidR="00040158" w:rsidRPr="00A53F92">
        <w:rPr>
          <w:bCs/>
        </w:rPr>
        <w:t xml:space="preserve">. </w:t>
      </w:r>
      <w:r w:rsidR="00BB55D0" w:rsidRPr="00A53F92">
        <w:rPr>
          <w:bCs/>
        </w:rPr>
        <w:t xml:space="preserve">Kännud juuritakse </w:t>
      </w:r>
      <w:r w:rsidR="006E235F" w:rsidRPr="00A53F92">
        <w:rPr>
          <w:bCs/>
        </w:rPr>
        <w:t xml:space="preserve">teede puhul </w:t>
      </w:r>
      <w:r w:rsidR="00BB55D0" w:rsidRPr="00A53F92">
        <w:rPr>
          <w:bCs/>
        </w:rPr>
        <w:t>kogu teetrassi laiuse ulatuses</w:t>
      </w:r>
      <w:r w:rsidR="00A14104" w:rsidRPr="00A53F92">
        <w:rPr>
          <w:bCs/>
        </w:rPr>
        <w:t xml:space="preserve"> ja </w:t>
      </w:r>
      <w:r w:rsidR="00953368" w:rsidRPr="00A53F92">
        <w:rPr>
          <w:bCs/>
        </w:rPr>
        <w:t>koondatakse hunnikutesse</w:t>
      </w:r>
      <w:r w:rsidR="00230147" w:rsidRPr="00A53F92">
        <w:rPr>
          <w:bCs/>
        </w:rPr>
        <w:t xml:space="preserve">. </w:t>
      </w:r>
      <w:r w:rsidR="00020020" w:rsidRPr="00A53F92">
        <w:rPr>
          <w:bCs/>
        </w:rPr>
        <w:t>Võsaga kaetud aladel töödeldakse kraavi nõlva võimalusel freesimise teel või eemaldatakse võsa juurestik sette eemaldamise käigus.</w:t>
      </w:r>
      <w:r w:rsidR="006266B3" w:rsidRPr="00A53F92">
        <w:rPr>
          <w:bCs/>
        </w:rPr>
        <w:t xml:space="preserve"> </w:t>
      </w:r>
      <w:r w:rsidR="00D34133" w:rsidRPr="00A53F92">
        <w:rPr>
          <w:bCs/>
        </w:rPr>
        <w:t xml:space="preserve">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A53F92">
        <w:rPr>
          <w:bCs/>
        </w:rPr>
        <w:t>Juuritud känn</w:t>
      </w:r>
      <w:r w:rsidR="00330E2F" w:rsidRPr="00A53F92">
        <w:rPr>
          <w:bCs/>
        </w:rPr>
        <w:t>ud ja väljatulnud kivid</w:t>
      </w:r>
      <w:r w:rsidR="00BC2995" w:rsidRPr="00A53F92">
        <w:rPr>
          <w:bCs/>
        </w:rPr>
        <w:t xml:space="preserve"> </w:t>
      </w:r>
      <w:r w:rsidR="00330E2F" w:rsidRPr="00A53F92">
        <w:rPr>
          <w:bCs/>
        </w:rPr>
        <w:t>tuleb paigutada trassi äärde nii, et ei tekiks katkematut valli, vahe tuleb jätta iga 25m tagant.</w:t>
      </w:r>
      <w:r w:rsidR="00CA6293" w:rsidRPr="00A53F92">
        <w:rPr>
          <w:bCs/>
        </w:rPr>
        <w:t xml:space="preserve"> </w:t>
      </w:r>
      <w:r w:rsidR="00EA5E7E" w:rsidRPr="00A53F92">
        <w:rPr>
          <w:bCs/>
        </w:rPr>
        <w:t>Kraavide kaeve pinnast ja se</w:t>
      </w:r>
      <w:r w:rsidR="00CA6293" w:rsidRPr="00A53F92">
        <w:rPr>
          <w:bCs/>
        </w:rPr>
        <w:t xml:space="preserve">tte võib paigutada ka olemasoleva mulde taha, kuid see peab jääma sellest madalamale. </w:t>
      </w:r>
      <w:r w:rsidR="009166AD" w:rsidRPr="00A53F92">
        <w:rPr>
          <w:bCs/>
        </w:rPr>
        <w:t>Kraavi teepoolsed perved peavad olema töödeldud tasemel, mis võimaldab mehhaniseeritud hooldust.</w:t>
      </w:r>
      <w:r w:rsidR="000B70FA" w:rsidRPr="00C40022">
        <w:rPr>
          <w:highlight w:val="yellow"/>
        </w:rPr>
        <w:t xml:space="preserve"> </w:t>
      </w:r>
    </w:p>
    <w:p w14:paraId="121C2BFB" w14:textId="418D8DAA" w:rsidR="009B3548" w:rsidRPr="00582674" w:rsidRDefault="00E47ED4" w:rsidP="00DA571E">
      <w:pPr>
        <w:suppressAutoHyphens w:val="0"/>
        <w:autoSpaceDE w:val="0"/>
        <w:autoSpaceDN w:val="0"/>
        <w:adjustRightInd w:val="0"/>
        <w:jc w:val="both"/>
      </w:pPr>
      <w:r w:rsidRPr="00582674">
        <w:rPr>
          <w:b/>
          <w:bCs/>
        </w:rPr>
        <w:t>Pähu tee</w:t>
      </w:r>
      <w:r w:rsidR="0081600B" w:rsidRPr="00582674">
        <w:rPr>
          <w:b/>
          <w:bCs/>
        </w:rPr>
        <w:t xml:space="preserve"> (</w:t>
      </w:r>
      <w:r w:rsidRPr="00582674">
        <w:rPr>
          <w:b/>
          <w:bCs/>
        </w:rPr>
        <w:t>1,932</w:t>
      </w:r>
      <w:r w:rsidR="0081600B" w:rsidRPr="00582674">
        <w:rPr>
          <w:b/>
          <w:bCs/>
        </w:rPr>
        <w:t xml:space="preserve"> km)</w:t>
      </w:r>
      <w:r w:rsidR="00515C18" w:rsidRPr="00582674">
        <w:rPr>
          <w:b/>
          <w:bCs/>
        </w:rPr>
        <w:t xml:space="preserve"> </w:t>
      </w:r>
      <w:r w:rsidR="000A6E1D" w:rsidRPr="00582674">
        <w:t>algab</w:t>
      </w:r>
      <w:r w:rsidR="009B3548" w:rsidRPr="00582674">
        <w:t xml:space="preserve"> </w:t>
      </w:r>
      <w:r w:rsidRPr="00582674">
        <w:t>rekonstrueeritav lõik saab alguse riigiteelt nr 15153 Peetri – Järva-Jaani tee (tee km 6,313).</w:t>
      </w:r>
      <w:r w:rsidR="00582674" w:rsidRPr="00582674">
        <w:t xml:space="preserve"> Pähu tee lõpeb metsasihtide ristil üleminekuga erakinnistule Eriku (25702:003:0071), kuhu tuleb juurdepääs tagada.</w:t>
      </w:r>
    </w:p>
    <w:p w14:paraId="73329917" w14:textId="2C01E5ED" w:rsidR="003505CA" w:rsidRDefault="003505CA" w:rsidP="00AD60D7">
      <w:pPr>
        <w:suppressAutoHyphens w:val="0"/>
        <w:autoSpaceDE w:val="0"/>
        <w:autoSpaceDN w:val="0"/>
        <w:adjustRightInd w:val="0"/>
        <w:jc w:val="both"/>
      </w:pPr>
      <w:bookmarkStart w:id="6" w:name="_Hlk207366874"/>
      <w:r>
        <w:t>Pähu teele p</w:t>
      </w:r>
      <w:r w:rsidR="00E14F04" w:rsidRPr="00E14F04">
        <w:t xml:space="preserve">k 9+85 – pk 10+31 vasakule ning pk 9+95 – pk 10+41 paremale </w:t>
      </w:r>
      <w:r>
        <w:t>rajatakse</w:t>
      </w:r>
      <w:r w:rsidR="00E14F04" w:rsidRPr="00E14F04">
        <w:t xml:space="preserve"> </w:t>
      </w:r>
      <w:proofErr w:type="spellStart"/>
      <w:r w:rsidR="00E14F04" w:rsidRPr="00E14F04">
        <w:t>küvetid</w:t>
      </w:r>
      <w:proofErr w:type="spellEnd"/>
      <w:r w:rsidR="00E14F04" w:rsidRPr="00E14F04">
        <w:t>, mis suunavad veed madalamale alale.</w:t>
      </w:r>
    </w:p>
    <w:p w14:paraId="345D937B" w14:textId="4BBB8037" w:rsidR="00AD60D7" w:rsidRPr="00C46C4C" w:rsidRDefault="00C1196A" w:rsidP="00AD60D7">
      <w:pPr>
        <w:suppressAutoHyphens w:val="0"/>
        <w:autoSpaceDE w:val="0"/>
        <w:autoSpaceDN w:val="0"/>
        <w:adjustRightInd w:val="0"/>
        <w:jc w:val="both"/>
      </w:pPr>
      <w:r w:rsidRPr="00B77835">
        <w:lastRenderedPageBreak/>
        <w:t xml:space="preserve">Peale ettevalmistustöid töödeldakse teealus ning tagasipööramisekoha ja </w:t>
      </w:r>
      <w:proofErr w:type="spellStart"/>
      <w:r w:rsidRPr="00B77835">
        <w:t>mahasõidukohtade</w:t>
      </w:r>
      <w:proofErr w:type="spellEnd"/>
      <w:r w:rsidRPr="00B77835">
        <w:t xml:space="preserve"> alused. Tee mulle töödeldakse profiili, planeeritakse 6 m laiuselt ning tihendatakse. Seejärel rajatakse katend. </w:t>
      </w:r>
      <w:r w:rsidR="004909CC" w:rsidRPr="00B77835">
        <w:t>Rekonstrueeritava</w:t>
      </w:r>
      <w:r w:rsidR="000D3B41" w:rsidRPr="00B77835">
        <w:t>l</w:t>
      </w:r>
      <w:r w:rsidR="004909CC" w:rsidRPr="00B77835">
        <w:t xml:space="preserve"> lõigu teekatte konstruktsioon</w:t>
      </w:r>
      <w:r w:rsidR="000D3B41" w:rsidRPr="00B77835">
        <w:t xml:space="preserve"> raja</w:t>
      </w:r>
      <w:r w:rsidR="00BA374C" w:rsidRPr="00B77835">
        <w:t xml:space="preserve">takse </w:t>
      </w:r>
      <w:r w:rsidR="001E5778" w:rsidRPr="00B77835">
        <w:t xml:space="preserve">laiusega </w:t>
      </w:r>
      <w:r w:rsidR="00BA374C" w:rsidRPr="00B77835">
        <w:t xml:space="preserve">4,5 </w:t>
      </w:r>
      <w:r w:rsidR="001A3C6A" w:rsidRPr="00B77835">
        <w:t xml:space="preserve">m </w:t>
      </w:r>
      <w:r w:rsidR="00BA374C" w:rsidRPr="00B77835">
        <w:t xml:space="preserve">- </w:t>
      </w:r>
      <w:bookmarkStart w:id="7" w:name="_Hlk209603262"/>
      <w:r w:rsidR="00BA374C" w:rsidRPr="00B77835">
        <w:t xml:space="preserve">10cm segu 0/32mm (Pos 6) - 20cm segu 0/63mm (Pos </w:t>
      </w:r>
      <w:r w:rsidR="000E6801" w:rsidRPr="00B77835">
        <w:t>4</w:t>
      </w:r>
      <w:r w:rsidR="00BA374C" w:rsidRPr="00B77835">
        <w:t xml:space="preserve">) - geotekstiil </w:t>
      </w:r>
      <w:r w:rsidR="00716EAC" w:rsidRPr="00B77835">
        <w:t>(Deklareeritud tõmbetugevus MD/CMD ≥20 kN/m, 5,0 m lai, mittekootud)</w:t>
      </w:r>
      <w:r w:rsidR="00BA374C" w:rsidRPr="00B77835">
        <w:t>.</w:t>
      </w:r>
      <w:bookmarkEnd w:id="7"/>
      <w:r w:rsidR="00BA374C" w:rsidRPr="00B77835">
        <w:t xml:space="preserve"> Tee koguulatuses kasutatakse geotekstiili </w:t>
      </w:r>
      <w:r w:rsidR="00716EAC" w:rsidRPr="00B77835">
        <w:t>(Deklareeritud tõmbetugevus MD/CMD ≥20 kN/m, 5,0 m lai, mittekootud)</w:t>
      </w:r>
      <w:r w:rsidR="00BA374C" w:rsidRPr="00B77835">
        <w:t xml:space="preserve">, et vältida pinnaste segunemist. </w:t>
      </w:r>
    </w:p>
    <w:p w14:paraId="25423B48" w14:textId="2069D35C" w:rsidR="00BF5649" w:rsidRDefault="00BF5649" w:rsidP="00B10F19">
      <w:pPr>
        <w:suppressAutoHyphens w:val="0"/>
        <w:autoSpaceDE w:val="0"/>
        <w:autoSpaceDN w:val="0"/>
        <w:adjustRightInd w:val="0"/>
        <w:jc w:val="both"/>
      </w:pPr>
      <w:r w:rsidRPr="00C46C4C">
        <w:t>T</w:t>
      </w:r>
      <w:r w:rsidR="00B10F19" w:rsidRPr="00C46C4C">
        <w:t>agasipööramis</w:t>
      </w:r>
      <w:r w:rsidRPr="00C46C4C">
        <w:t>e</w:t>
      </w:r>
      <w:r w:rsidR="00B10F19" w:rsidRPr="00C46C4C">
        <w:t>koht ja mahasõidukohad ehitatakse kahekihilise katendiga</w:t>
      </w:r>
      <w:r w:rsidRPr="00C46C4C">
        <w:t xml:space="preserve"> 10cm segu 0/32mm (Pos 6) - 20cm segu 0/63mm (Pos 4) - geotekstiil (Deklareeritud tõmbetugevus MD/CMD ≥20 kN/m, 5,0 m lai, mittekootud).</w:t>
      </w:r>
      <w:r w:rsidR="00B10F19" w:rsidRPr="00C46C4C">
        <w:t xml:space="preserve"> </w:t>
      </w:r>
      <w:r w:rsidR="00D15F67" w:rsidRPr="00D15F67">
        <w:t xml:space="preserve">TP-L harud tuleb sujuvalt kokku viia ümbritseva maapinnaga, et oleks võimalik nende kasutamine ka </w:t>
      </w:r>
      <w:proofErr w:type="spellStart"/>
      <w:r w:rsidR="00D15F67" w:rsidRPr="00D15F67">
        <w:t>mahasõitudena</w:t>
      </w:r>
      <w:proofErr w:type="spellEnd"/>
      <w:r w:rsidR="00D15F67" w:rsidRPr="00D15F67">
        <w:t>.</w:t>
      </w:r>
      <w:r>
        <w:t xml:space="preserve"> </w:t>
      </w:r>
    </w:p>
    <w:p w14:paraId="17B77CCB" w14:textId="5297030F" w:rsidR="0020102F" w:rsidRPr="006D7D20" w:rsidRDefault="0020102F" w:rsidP="0020102F">
      <w:pPr>
        <w:suppressAutoHyphens w:val="0"/>
        <w:autoSpaceDE w:val="0"/>
        <w:autoSpaceDN w:val="0"/>
        <w:adjustRightInd w:val="0"/>
        <w:jc w:val="both"/>
      </w:pPr>
      <w:r w:rsidRPr="004409FD">
        <w:t xml:space="preserve">Mahasõit riigiteelt </w:t>
      </w:r>
      <w:r w:rsidR="00601F36" w:rsidRPr="00601F36">
        <w:t>nr 15153 Peetri – Järva-Jaani tee km 6,313</w:t>
      </w:r>
      <w:r w:rsidR="00601F36">
        <w:t xml:space="preserve"> Pähu</w:t>
      </w:r>
      <w:r w:rsidRPr="004409FD">
        <w:t xml:space="preserve"> teele ehitatakse vastavalt </w:t>
      </w:r>
      <w:r w:rsidR="00601F36" w:rsidRPr="006D7D20">
        <w:t>Re</w:t>
      </w:r>
      <w:r w:rsidR="009D3B15" w:rsidRPr="006D7D20">
        <w:t>aalprojekt</w:t>
      </w:r>
      <w:r w:rsidRPr="006D7D20">
        <w:t xml:space="preserve"> OÜ poolt koostatud </w:t>
      </w:r>
      <w:r w:rsidR="00D13826" w:rsidRPr="006D7D20">
        <w:t>„Pähu tee ristumiskoht riigiteega 15153 Peetri – Järva-Jaani km 6,338“</w:t>
      </w:r>
      <w:r w:rsidR="00D363D7" w:rsidRPr="006D7D20">
        <w:t xml:space="preserve"> Töö nr P23107</w:t>
      </w:r>
      <w:r w:rsidRPr="006D7D20">
        <w:t xml:space="preserve"> alusel.</w:t>
      </w:r>
    </w:p>
    <w:p w14:paraId="753B4106" w14:textId="23989B23" w:rsidR="0020102F" w:rsidRPr="001D4222" w:rsidRDefault="0020102F" w:rsidP="00246250">
      <w:pPr>
        <w:suppressAutoHyphens w:val="0"/>
        <w:autoSpaceDE w:val="0"/>
        <w:autoSpaceDN w:val="0"/>
        <w:adjustRightInd w:val="0"/>
        <w:jc w:val="both"/>
      </w:pPr>
      <w:r w:rsidRPr="006D7D20">
        <w:t xml:space="preserve">Uus mahasõit ehitatakse riigitee nr </w:t>
      </w:r>
      <w:r w:rsidR="009D3B15" w:rsidRPr="006D7D20">
        <w:t>15153 Peetri – Järva-Jaani tee (tee km 6,313)</w:t>
      </w:r>
      <w:r w:rsidRPr="006D7D20">
        <w:t xml:space="preserve"> kohale riigiteega </w:t>
      </w:r>
      <w:r w:rsidR="00523625" w:rsidRPr="006D7D20">
        <w:t>9</w:t>
      </w:r>
      <w:r w:rsidRPr="006D7D20">
        <w:t xml:space="preserve">0° all. </w:t>
      </w:r>
      <w:r w:rsidR="00246250" w:rsidRPr="006D7D20">
        <w:t>Rajatava Pähu tee</w:t>
      </w:r>
      <w:r w:rsidR="007B248D" w:rsidRPr="006D7D20">
        <w:t xml:space="preserve"> </w:t>
      </w:r>
      <w:r w:rsidR="00246250" w:rsidRPr="006D7D20">
        <w:t xml:space="preserve">ristumiskoha telg </w:t>
      </w:r>
      <w:r w:rsidR="007B248D" w:rsidRPr="006D7D20">
        <w:t xml:space="preserve">nihutatakse </w:t>
      </w:r>
      <w:r w:rsidR="00246250" w:rsidRPr="006D7D20">
        <w:t xml:space="preserve">olemasoleva metsatee sihilt 25 m </w:t>
      </w:r>
      <w:r w:rsidR="007B248D" w:rsidRPr="006D7D20">
        <w:t xml:space="preserve">võrra </w:t>
      </w:r>
      <w:r w:rsidR="00246250" w:rsidRPr="006D7D20">
        <w:t>põhja suunas. Ristumiskoha asfaltkatte laius</w:t>
      </w:r>
      <w:r w:rsidR="007B248D" w:rsidRPr="006D7D20">
        <w:t xml:space="preserve"> on </w:t>
      </w:r>
      <w:r w:rsidR="00246250" w:rsidRPr="006D7D20">
        <w:t xml:space="preserve">4,5 m lai ja kindlustamata peenarde laiuseks on 1 m. Ristmikule </w:t>
      </w:r>
      <w:r w:rsidR="007B248D" w:rsidRPr="006D7D20">
        <w:t>rajatakse</w:t>
      </w:r>
      <w:r w:rsidR="00246250" w:rsidRPr="006D7D20">
        <w:t xml:space="preserve"> 12 m raadiused.</w:t>
      </w:r>
      <w:r w:rsidR="00853BF1" w:rsidRPr="006D7D20">
        <w:t xml:space="preserve"> Pähu </w:t>
      </w:r>
      <w:r w:rsidR="00246250" w:rsidRPr="006D7D20">
        <w:t>tee kruuskate on 4,5 m lai. Ristumiskoha asfaltkatte pikkuseks</w:t>
      </w:r>
      <w:r w:rsidR="00853BF1" w:rsidRPr="006D7D20">
        <w:t xml:space="preserve"> </w:t>
      </w:r>
      <w:r w:rsidR="00246250" w:rsidRPr="006D7D20">
        <w:t xml:space="preserve">riigitee katte servast on 18 m. Asfaltkatte lõpust viiakse tee </w:t>
      </w:r>
      <w:r w:rsidR="00246250" w:rsidRPr="001D4222">
        <w:t xml:space="preserve">telg kokku olemasoleva </w:t>
      </w:r>
      <w:r w:rsidR="00853BF1" w:rsidRPr="001D4222">
        <w:t xml:space="preserve">Pähu </w:t>
      </w:r>
      <w:r w:rsidR="00246250" w:rsidRPr="001D4222">
        <w:t>tee</w:t>
      </w:r>
      <w:r w:rsidR="006D7D20" w:rsidRPr="001D4222">
        <w:t xml:space="preserve"> </w:t>
      </w:r>
      <w:r w:rsidR="00246250" w:rsidRPr="001D4222">
        <w:t>sihiga.</w:t>
      </w:r>
      <w:r w:rsidRPr="001D4222">
        <w:t xml:space="preserve"> </w:t>
      </w:r>
    </w:p>
    <w:p w14:paraId="7D3A75BE" w14:textId="77777777" w:rsidR="0020102F" w:rsidRPr="001D4222" w:rsidRDefault="0020102F" w:rsidP="0020102F">
      <w:pPr>
        <w:suppressAutoHyphens w:val="0"/>
        <w:autoSpaceDE w:val="0"/>
        <w:autoSpaceDN w:val="0"/>
        <w:adjustRightInd w:val="0"/>
        <w:jc w:val="both"/>
      </w:pPr>
      <w:r w:rsidRPr="001D4222">
        <w:t>Mahasõidu katend rajatakse asfaltbetoonkattega järgmiselt:</w:t>
      </w:r>
    </w:p>
    <w:p w14:paraId="46C3EFE3" w14:textId="1EFC4075" w:rsidR="0020102F" w:rsidRPr="001D4222" w:rsidRDefault="0020102F" w:rsidP="0020102F">
      <w:pPr>
        <w:pStyle w:val="Loendilik"/>
        <w:numPr>
          <w:ilvl w:val="0"/>
          <w:numId w:val="12"/>
        </w:numPr>
        <w:suppressAutoHyphens w:val="0"/>
        <w:autoSpaceDE w:val="0"/>
        <w:autoSpaceDN w:val="0"/>
        <w:adjustRightInd w:val="0"/>
        <w:jc w:val="both"/>
      </w:pPr>
      <w:r w:rsidRPr="001D4222">
        <w:t xml:space="preserve">Asfaltbetoon AC 16 surf </w:t>
      </w:r>
      <w:r w:rsidRPr="001D4222">
        <w:tab/>
      </w:r>
      <w:r w:rsidRPr="001D4222">
        <w:tab/>
      </w:r>
      <w:r w:rsidRPr="001D4222">
        <w:tab/>
      </w:r>
      <w:r w:rsidRPr="001D4222">
        <w:tab/>
      </w:r>
      <w:r w:rsidRPr="001D4222">
        <w:tab/>
      </w:r>
      <w:r w:rsidRPr="001D4222">
        <w:tab/>
        <w:t>h=</w:t>
      </w:r>
      <w:r w:rsidR="001F3C9D" w:rsidRPr="001D4222">
        <w:t>6</w:t>
      </w:r>
      <w:r w:rsidRPr="001D4222">
        <w:t>cm</w:t>
      </w:r>
    </w:p>
    <w:p w14:paraId="65D6A6A9" w14:textId="77777777" w:rsidR="0020102F" w:rsidRPr="001D4222" w:rsidRDefault="0020102F" w:rsidP="0020102F">
      <w:pPr>
        <w:pStyle w:val="Loendilik"/>
        <w:numPr>
          <w:ilvl w:val="0"/>
          <w:numId w:val="12"/>
        </w:numPr>
        <w:suppressAutoHyphens w:val="0"/>
        <w:autoSpaceDE w:val="0"/>
        <w:autoSpaceDN w:val="0"/>
        <w:adjustRightInd w:val="0"/>
        <w:jc w:val="both"/>
      </w:pPr>
      <w:r w:rsidRPr="001D4222">
        <w:t xml:space="preserve">Fraktsioneeritud killustikust alus </w:t>
      </w:r>
      <w:proofErr w:type="spellStart"/>
      <w:r w:rsidRPr="001D4222">
        <w:t>fr</w:t>
      </w:r>
      <w:proofErr w:type="spellEnd"/>
      <w:r w:rsidRPr="001D4222">
        <w:t xml:space="preserve">. 32/63 kiilumisega </w:t>
      </w:r>
      <w:r w:rsidRPr="001D4222">
        <w:tab/>
      </w:r>
      <w:r w:rsidRPr="001D4222">
        <w:tab/>
        <w:t>h=20cm</w:t>
      </w:r>
    </w:p>
    <w:p w14:paraId="76C4A15E" w14:textId="77777777" w:rsidR="0020102F" w:rsidRPr="001D4222" w:rsidRDefault="0020102F" w:rsidP="0020102F">
      <w:pPr>
        <w:pStyle w:val="Loendilik"/>
        <w:numPr>
          <w:ilvl w:val="0"/>
          <w:numId w:val="12"/>
        </w:numPr>
        <w:suppressAutoHyphens w:val="0"/>
        <w:autoSpaceDE w:val="0"/>
        <w:autoSpaceDN w:val="0"/>
        <w:adjustRightInd w:val="0"/>
        <w:jc w:val="both"/>
      </w:pPr>
      <w:r w:rsidRPr="001D4222">
        <w:t>Geotekstiilil (Deklareeritud tõmbetugevus MD/CMD ≥20 kN/m, 5,0 m lai, mittekootud)</w:t>
      </w:r>
    </w:p>
    <w:p w14:paraId="706F9CA4" w14:textId="44127D44" w:rsidR="0020102F" w:rsidRPr="001D4222" w:rsidRDefault="0020102F" w:rsidP="0020102F">
      <w:pPr>
        <w:pStyle w:val="Loendilik"/>
        <w:numPr>
          <w:ilvl w:val="0"/>
          <w:numId w:val="12"/>
        </w:numPr>
        <w:suppressAutoHyphens w:val="0"/>
        <w:autoSpaceDE w:val="0"/>
        <w:autoSpaceDN w:val="0"/>
        <w:adjustRightInd w:val="0"/>
        <w:jc w:val="both"/>
      </w:pPr>
      <w:r w:rsidRPr="001D4222">
        <w:t>Dreenkiht (liiv (k≥1,0m/24h)</w:t>
      </w:r>
      <w:r w:rsidRPr="001D4222">
        <w:tab/>
      </w:r>
      <w:r w:rsidRPr="001D4222">
        <w:tab/>
      </w:r>
      <w:r w:rsidRPr="001D4222">
        <w:tab/>
      </w:r>
      <w:r w:rsidRPr="001D4222">
        <w:tab/>
      </w:r>
      <w:r w:rsidRPr="001D4222">
        <w:tab/>
      </w:r>
      <w:r w:rsidRPr="001D4222">
        <w:tab/>
      </w:r>
      <w:proofErr w:type="spellStart"/>
      <w:r w:rsidRPr="001D4222">
        <w:t>h</w:t>
      </w:r>
      <w:r w:rsidRPr="001D4222">
        <w:rPr>
          <w:vertAlign w:val="subscript"/>
        </w:rPr>
        <w:t>min</w:t>
      </w:r>
      <w:proofErr w:type="spellEnd"/>
      <w:r w:rsidRPr="001D4222">
        <w:t>=</w:t>
      </w:r>
      <w:r w:rsidR="001F3C9D" w:rsidRPr="001D4222">
        <w:t>3</w:t>
      </w:r>
      <w:r w:rsidRPr="001D4222">
        <w:t>0cm</w:t>
      </w:r>
    </w:p>
    <w:p w14:paraId="04D92569" w14:textId="07E148F8" w:rsidR="0020102F" w:rsidRPr="001D4222" w:rsidRDefault="0020102F" w:rsidP="0020102F">
      <w:pPr>
        <w:pStyle w:val="Loendilik"/>
        <w:numPr>
          <w:ilvl w:val="0"/>
          <w:numId w:val="12"/>
        </w:numPr>
        <w:suppressAutoHyphens w:val="0"/>
        <w:autoSpaceDE w:val="0"/>
        <w:autoSpaceDN w:val="0"/>
        <w:adjustRightInd w:val="0"/>
        <w:jc w:val="both"/>
      </w:pPr>
      <w:r w:rsidRPr="001D4222">
        <w:t xml:space="preserve">Aluspinnas </w:t>
      </w:r>
    </w:p>
    <w:p w14:paraId="2BF5E515" w14:textId="3DB8AED5" w:rsidR="0020102F" w:rsidRDefault="00C47A43" w:rsidP="000E4197">
      <w:pPr>
        <w:suppressAutoHyphens w:val="0"/>
        <w:autoSpaceDE w:val="0"/>
        <w:autoSpaceDN w:val="0"/>
        <w:adjustRightInd w:val="0"/>
        <w:jc w:val="both"/>
      </w:pPr>
      <w:r w:rsidRPr="001D4222">
        <w:t xml:space="preserve">Riigitee mahasõidu piirkonnas on riigitee ääres nõvad 101 ja 102, mis juhivad veed läbi truubi </w:t>
      </w:r>
      <w:r w:rsidR="00A009BA" w:rsidRPr="001D4222">
        <w:t xml:space="preserve">rekonstrueeritava truubi </w:t>
      </w:r>
      <w:r w:rsidRPr="001D4222">
        <w:t xml:space="preserve">T1 </w:t>
      </w:r>
      <w:r w:rsidR="000E4197" w:rsidRPr="001D4222">
        <w:t xml:space="preserve">(DN400 pikkusega 9,0m) </w:t>
      </w:r>
      <w:r w:rsidRPr="001D4222">
        <w:t>mahasõidu alt läbi</w:t>
      </w:r>
      <w:r w:rsidR="001D4222" w:rsidRPr="001D4222">
        <w:t>, mille tagatakse riigitee äärse nõva toimivus.</w:t>
      </w:r>
    </w:p>
    <w:bookmarkEnd w:id="6"/>
    <w:p w14:paraId="26D3B370" w14:textId="105BE68C" w:rsidR="003848FC" w:rsidRPr="000E507B" w:rsidRDefault="003848FC" w:rsidP="0081600B">
      <w:pPr>
        <w:suppressAutoHyphens w:val="0"/>
        <w:autoSpaceDE w:val="0"/>
        <w:autoSpaceDN w:val="0"/>
        <w:adjustRightInd w:val="0"/>
        <w:jc w:val="both"/>
      </w:pPr>
    </w:p>
    <w:p w14:paraId="3B8043B6" w14:textId="27A6844B" w:rsidR="00605551" w:rsidRPr="000E507B" w:rsidRDefault="00295CC3" w:rsidP="00605551">
      <w:pPr>
        <w:suppressAutoHyphens w:val="0"/>
        <w:autoSpaceDE w:val="0"/>
        <w:autoSpaceDN w:val="0"/>
        <w:adjustRightInd w:val="0"/>
        <w:jc w:val="both"/>
        <w:rPr>
          <w:highlight w:val="yellow"/>
        </w:rPr>
      </w:pPr>
      <w:r w:rsidRPr="000E507B">
        <w:t>Kõigile ristumiskohtadele paigaldatakse liiklusmärgid nr 221 "Anna teed" komplekt koos eelteavitusmärgiga 221+811 ja liiklusmärk nr 644 "Tee nimetus" (2tk). Avalikult teelt rekonstrueeritavale teele liikumisel paigaldatakse tee algusese liiklusmärk nr 341 "Massipiirang" komplekt koos lisateatetahvliga 891b "Välja arvatud RMK loal".</w:t>
      </w:r>
    </w:p>
    <w:p w14:paraId="42B268A5" w14:textId="77777777" w:rsidR="00605551" w:rsidRPr="000E507B"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0E507B">
        <w:t xml:space="preserve">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w:t>
      </w:r>
      <w:r w:rsidRPr="00295CC3">
        <w:t>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8"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8"/>
    <w:p w14:paraId="3B5D2091" w14:textId="73DFB646" w:rsidR="00226F32" w:rsidRPr="00295CC3" w:rsidRDefault="00152435" w:rsidP="00AB062D">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w:t>
      </w:r>
      <w:r w:rsidRPr="00152435">
        <w:rPr>
          <w:color w:val="FF0000"/>
          <w:lang w:eastAsia="et-EE"/>
        </w:rPr>
        <w:lastRenderedPageBreak/>
        <w:t>haljastuse puudumisel tuleb truubi otsak rajada kookosmatiga, 100% kookoskiududest (350 g/m</w:t>
      </w:r>
      <w:r w:rsidRPr="000023DE">
        <w:rPr>
          <w:color w:val="FF0000"/>
          <w:vertAlign w:val="superscript"/>
          <w:lang w:eastAsia="et-EE"/>
        </w:rPr>
        <w:t>2</w:t>
      </w:r>
      <w:r w:rsidRPr="00152435">
        <w:rPr>
          <w:color w:val="FF0000"/>
          <w:lang w:eastAsia="et-EE"/>
        </w:rPr>
        <w:t xml:space="preserve">)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lagunematutest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ja muud analoogsetest lagunematutest materjalidest sidusnöörid/võrgud</w:t>
      </w:r>
      <w:r w:rsidR="00226F32" w:rsidRPr="00295CC3">
        <w:rPr>
          <w:b/>
          <w:bCs/>
          <w:color w:val="FF0000"/>
          <w:u w:val="single"/>
          <w:lang w:eastAsia="et-EE"/>
        </w:rPr>
        <w:t xml:space="preserve"> on keelatud.</w:t>
      </w:r>
    </w:p>
    <w:p w14:paraId="51D7469F" w14:textId="77777777" w:rsidR="00226F32" w:rsidRPr="00295CC3" w:rsidRDefault="00226F32" w:rsidP="00AB062D">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sectPr w:rsidR="001656A7" w:rsidSect="00C32D7F">
      <w:headerReference w:type="even" r:id="rId9"/>
      <w:headerReference w:type="default" r:id="rId10"/>
      <w:footerReference w:type="even" r:id="rId11"/>
      <w:footerReference w:type="default" r:id="rId12"/>
      <w:headerReference w:type="first" r:id="rId13"/>
      <w:footerReference w:type="first" r:id="rId14"/>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681F3F" w14:textId="77777777" w:rsidR="005B1EA0" w:rsidRDefault="005B1EA0">
      <w:r>
        <w:separator/>
      </w:r>
    </w:p>
  </w:endnote>
  <w:endnote w:type="continuationSeparator" w:id="0">
    <w:p w14:paraId="2FFB4B9C" w14:textId="77777777" w:rsidR="005B1EA0" w:rsidRDefault="005B1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A7703" w14:textId="77777777" w:rsidR="00E54EB1" w:rsidRDefault="00E54EB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0B18D" w14:textId="77777777" w:rsidR="00E54EB1" w:rsidRDefault="00E54EB1">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544EB" w14:textId="77777777" w:rsidR="00E54EB1" w:rsidRDefault="00E54EB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FF22CC" w14:textId="77777777" w:rsidR="005B1EA0" w:rsidRDefault="005B1EA0">
      <w:r>
        <w:separator/>
      </w:r>
    </w:p>
  </w:footnote>
  <w:footnote w:type="continuationSeparator" w:id="0">
    <w:p w14:paraId="3147D855" w14:textId="77777777" w:rsidR="005B1EA0" w:rsidRDefault="005B1E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69A22" w14:textId="77777777" w:rsidR="00E54EB1" w:rsidRDefault="00E54EB1">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B55A4" w14:textId="0D72483E" w:rsidR="00E54EB1" w:rsidRDefault="00E54EB1">
    <w:pPr>
      <w:pStyle w:val="Pis"/>
    </w:pPr>
    <w:r>
      <w:t>TEHNILINE KIRJELDUS</w:t>
    </w:r>
  </w:p>
  <w:p w14:paraId="5B44A3CF" w14:textId="3762D1BA" w:rsidR="00E54EB1" w:rsidRDefault="00E54EB1">
    <w:pPr>
      <w:pStyle w:val="Pis"/>
    </w:pPr>
    <w:r>
      <w:t xml:space="preserve">Hange: </w:t>
    </w:r>
    <w:r w:rsidRPr="00E54EB1">
      <w:rPr>
        <w:i/>
        <w:iCs/>
      </w:rPr>
      <w:t>„Pähu tee rekonstrueerimine ja uuendamine“</w:t>
    </w:r>
  </w:p>
  <w:p w14:paraId="54BA0112" w14:textId="13A2B480" w:rsidR="00E54EB1" w:rsidRDefault="00E54EB1">
    <w:pPr>
      <w:pStyle w:val="Pis"/>
    </w:pPr>
    <w:r>
      <w:t>Viitenumber: 301084</w:t>
    </w:r>
  </w:p>
  <w:p w14:paraId="3684964D" w14:textId="77777777" w:rsidR="00E54EB1" w:rsidRDefault="00E54EB1">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910D1" w14:textId="77777777" w:rsidR="00E54EB1" w:rsidRDefault="00E54EB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865607"/>
    <w:multiLevelType w:val="hybridMultilevel"/>
    <w:tmpl w:val="59BAC15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B074EAB"/>
    <w:multiLevelType w:val="hybridMultilevel"/>
    <w:tmpl w:val="EE8063BC"/>
    <w:lvl w:ilvl="0" w:tplc="04250001">
      <w:start w:val="1"/>
      <w:numFmt w:val="bullet"/>
      <w:lvlText w:val=""/>
      <w:lvlJc w:val="left"/>
      <w:pPr>
        <w:ind w:left="786" w:hanging="360"/>
      </w:pPr>
      <w:rPr>
        <w:rFonts w:ascii="Symbol" w:hAnsi="Symbol"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6" w15:restartNumberingAfterBreak="0">
    <w:nsid w:val="237F698A"/>
    <w:multiLevelType w:val="hybridMultilevel"/>
    <w:tmpl w:val="587C1C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4D65BAD"/>
    <w:multiLevelType w:val="hybridMultilevel"/>
    <w:tmpl w:val="3976D9D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C341DC8"/>
    <w:multiLevelType w:val="hybridMultilevel"/>
    <w:tmpl w:val="71D8CB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15A240A"/>
    <w:multiLevelType w:val="hybridMultilevel"/>
    <w:tmpl w:val="958C885C"/>
    <w:lvl w:ilvl="0" w:tplc="3220475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2AA12B7"/>
    <w:multiLevelType w:val="hybridMultilevel"/>
    <w:tmpl w:val="6E44C7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3BC183F"/>
    <w:multiLevelType w:val="hybridMultilevel"/>
    <w:tmpl w:val="2ABA9EDC"/>
    <w:lvl w:ilvl="0" w:tplc="8BB2BD8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DF93493"/>
    <w:multiLevelType w:val="hybridMultilevel"/>
    <w:tmpl w:val="D64EFB6E"/>
    <w:lvl w:ilvl="0" w:tplc="04250001">
      <w:start w:val="1"/>
      <w:numFmt w:val="bullet"/>
      <w:lvlText w:val=""/>
      <w:lvlJc w:val="left"/>
      <w:pPr>
        <w:ind w:left="720" w:hanging="360"/>
      </w:pPr>
      <w:rPr>
        <w:rFonts w:ascii="Symbol" w:hAnsi="Symbol" w:hint="default"/>
      </w:rPr>
    </w:lvl>
    <w:lvl w:ilvl="1" w:tplc="723CEBBE">
      <w:numFmt w:val="bullet"/>
      <w:lvlText w:val="•"/>
      <w:lvlJc w:val="left"/>
      <w:pPr>
        <w:ind w:left="1788" w:hanging="708"/>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EB97888"/>
    <w:multiLevelType w:val="hybridMultilevel"/>
    <w:tmpl w:val="C450BF0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288512512">
    <w:abstractNumId w:val="12"/>
  </w:num>
  <w:num w:numId="4" w16cid:durableId="443236166">
    <w:abstractNumId w:val="4"/>
  </w:num>
  <w:num w:numId="5" w16cid:durableId="876040187">
    <w:abstractNumId w:val="7"/>
  </w:num>
  <w:num w:numId="6" w16cid:durableId="722294908">
    <w:abstractNumId w:val="8"/>
  </w:num>
  <w:num w:numId="7" w16cid:durableId="220212090">
    <w:abstractNumId w:val="9"/>
  </w:num>
  <w:num w:numId="8" w16cid:durableId="826432677">
    <w:abstractNumId w:val="5"/>
  </w:num>
  <w:num w:numId="9" w16cid:durableId="623119017">
    <w:abstractNumId w:val="6"/>
  </w:num>
  <w:num w:numId="10" w16cid:durableId="1358312232">
    <w:abstractNumId w:val="11"/>
  </w:num>
  <w:num w:numId="11" w16cid:durableId="1583097887">
    <w:abstractNumId w:val="14"/>
  </w:num>
  <w:num w:numId="12" w16cid:durableId="1298413403">
    <w:abstractNumId w:val="13"/>
  </w:num>
  <w:num w:numId="13" w16cid:durableId="980232816">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3DE"/>
    <w:rsid w:val="00002EA7"/>
    <w:rsid w:val="0000442D"/>
    <w:rsid w:val="00004579"/>
    <w:rsid w:val="0000481D"/>
    <w:rsid w:val="000048D7"/>
    <w:rsid w:val="00004941"/>
    <w:rsid w:val="00004C8D"/>
    <w:rsid w:val="00005014"/>
    <w:rsid w:val="0000731B"/>
    <w:rsid w:val="00007569"/>
    <w:rsid w:val="0001000B"/>
    <w:rsid w:val="00010C33"/>
    <w:rsid w:val="0001116E"/>
    <w:rsid w:val="000117CF"/>
    <w:rsid w:val="00011A7E"/>
    <w:rsid w:val="00011FA4"/>
    <w:rsid w:val="0001247E"/>
    <w:rsid w:val="000124B5"/>
    <w:rsid w:val="00012652"/>
    <w:rsid w:val="00012FFF"/>
    <w:rsid w:val="00013D08"/>
    <w:rsid w:val="00014E26"/>
    <w:rsid w:val="00016494"/>
    <w:rsid w:val="00016BE5"/>
    <w:rsid w:val="00017139"/>
    <w:rsid w:val="00017BC2"/>
    <w:rsid w:val="00020020"/>
    <w:rsid w:val="00020BED"/>
    <w:rsid w:val="000211CB"/>
    <w:rsid w:val="000215DB"/>
    <w:rsid w:val="000220D7"/>
    <w:rsid w:val="000220E1"/>
    <w:rsid w:val="000228A4"/>
    <w:rsid w:val="00023945"/>
    <w:rsid w:val="00023D0B"/>
    <w:rsid w:val="00023EE7"/>
    <w:rsid w:val="000247C2"/>
    <w:rsid w:val="00024BD2"/>
    <w:rsid w:val="00024CE0"/>
    <w:rsid w:val="00024D65"/>
    <w:rsid w:val="00025BAB"/>
    <w:rsid w:val="00025FA3"/>
    <w:rsid w:val="000260D8"/>
    <w:rsid w:val="00026992"/>
    <w:rsid w:val="0003069B"/>
    <w:rsid w:val="0003109E"/>
    <w:rsid w:val="00031C30"/>
    <w:rsid w:val="00031D6C"/>
    <w:rsid w:val="00032836"/>
    <w:rsid w:val="00032888"/>
    <w:rsid w:val="0003434E"/>
    <w:rsid w:val="00035C2F"/>
    <w:rsid w:val="000362E2"/>
    <w:rsid w:val="0003647D"/>
    <w:rsid w:val="000371F2"/>
    <w:rsid w:val="00037474"/>
    <w:rsid w:val="00040158"/>
    <w:rsid w:val="0004239B"/>
    <w:rsid w:val="000433B2"/>
    <w:rsid w:val="00043BD1"/>
    <w:rsid w:val="00043CE0"/>
    <w:rsid w:val="00044336"/>
    <w:rsid w:val="0004461C"/>
    <w:rsid w:val="00044F01"/>
    <w:rsid w:val="0004536B"/>
    <w:rsid w:val="000455C0"/>
    <w:rsid w:val="00045C44"/>
    <w:rsid w:val="00046B0A"/>
    <w:rsid w:val="000474F8"/>
    <w:rsid w:val="0004792C"/>
    <w:rsid w:val="00047DE4"/>
    <w:rsid w:val="00050406"/>
    <w:rsid w:val="00050CBF"/>
    <w:rsid w:val="00050FE6"/>
    <w:rsid w:val="000515ED"/>
    <w:rsid w:val="00052B2A"/>
    <w:rsid w:val="0005383A"/>
    <w:rsid w:val="00053864"/>
    <w:rsid w:val="00053B6E"/>
    <w:rsid w:val="00054748"/>
    <w:rsid w:val="00055795"/>
    <w:rsid w:val="00055844"/>
    <w:rsid w:val="00056165"/>
    <w:rsid w:val="0005723A"/>
    <w:rsid w:val="00057484"/>
    <w:rsid w:val="00057D9E"/>
    <w:rsid w:val="00060839"/>
    <w:rsid w:val="00060F78"/>
    <w:rsid w:val="000617E7"/>
    <w:rsid w:val="00062902"/>
    <w:rsid w:val="00062A26"/>
    <w:rsid w:val="00062E81"/>
    <w:rsid w:val="00063C5E"/>
    <w:rsid w:val="00063D60"/>
    <w:rsid w:val="00063FCA"/>
    <w:rsid w:val="000648D2"/>
    <w:rsid w:val="00064C7C"/>
    <w:rsid w:val="00065172"/>
    <w:rsid w:val="000659BB"/>
    <w:rsid w:val="00066451"/>
    <w:rsid w:val="00066910"/>
    <w:rsid w:val="00066966"/>
    <w:rsid w:val="00067471"/>
    <w:rsid w:val="00067748"/>
    <w:rsid w:val="000679CF"/>
    <w:rsid w:val="00067CF8"/>
    <w:rsid w:val="00070579"/>
    <w:rsid w:val="00071DA5"/>
    <w:rsid w:val="00072694"/>
    <w:rsid w:val="00073AAB"/>
    <w:rsid w:val="000741C8"/>
    <w:rsid w:val="00074BFF"/>
    <w:rsid w:val="00074D55"/>
    <w:rsid w:val="00074D7D"/>
    <w:rsid w:val="00075837"/>
    <w:rsid w:val="000759F7"/>
    <w:rsid w:val="0007613F"/>
    <w:rsid w:val="0007667B"/>
    <w:rsid w:val="00076FF3"/>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92C99"/>
    <w:rsid w:val="00093488"/>
    <w:rsid w:val="00093810"/>
    <w:rsid w:val="00094739"/>
    <w:rsid w:val="00095E23"/>
    <w:rsid w:val="00096574"/>
    <w:rsid w:val="00097159"/>
    <w:rsid w:val="000976AE"/>
    <w:rsid w:val="000A06F3"/>
    <w:rsid w:val="000A1027"/>
    <w:rsid w:val="000A2457"/>
    <w:rsid w:val="000A26B1"/>
    <w:rsid w:val="000A270C"/>
    <w:rsid w:val="000A2CAB"/>
    <w:rsid w:val="000A31D9"/>
    <w:rsid w:val="000A4185"/>
    <w:rsid w:val="000A51F3"/>
    <w:rsid w:val="000A57BB"/>
    <w:rsid w:val="000A68E5"/>
    <w:rsid w:val="000A6B4D"/>
    <w:rsid w:val="000A6C50"/>
    <w:rsid w:val="000A6E1D"/>
    <w:rsid w:val="000B0721"/>
    <w:rsid w:val="000B0FD2"/>
    <w:rsid w:val="000B175F"/>
    <w:rsid w:val="000B1AAA"/>
    <w:rsid w:val="000B2163"/>
    <w:rsid w:val="000B29D6"/>
    <w:rsid w:val="000B2BCD"/>
    <w:rsid w:val="000B2C66"/>
    <w:rsid w:val="000B3857"/>
    <w:rsid w:val="000B3B3F"/>
    <w:rsid w:val="000B467C"/>
    <w:rsid w:val="000B4FD8"/>
    <w:rsid w:val="000B586E"/>
    <w:rsid w:val="000B6354"/>
    <w:rsid w:val="000B6371"/>
    <w:rsid w:val="000B6FD4"/>
    <w:rsid w:val="000B6FE2"/>
    <w:rsid w:val="000B70FA"/>
    <w:rsid w:val="000B7E3D"/>
    <w:rsid w:val="000C0CB6"/>
    <w:rsid w:val="000C2F33"/>
    <w:rsid w:val="000C4836"/>
    <w:rsid w:val="000C4D34"/>
    <w:rsid w:val="000C5551"/>
    <w:rsid w:val="000C5CCF"/>
    <w:rsid w:val="000C5F5E"/>
    <w:rsid w:val="000C61E9"/>
    <w:rsid w:val="000C6D79"/>
    <w:rsid w:val="000C7C2A"/>
    <w:rsid w:val="000D004C"/>
    <w:rsid w:val="000D00E3"/>
    <w:rsid w:val="000D05B2"/>
    <w:rsid w:val="000D06A7"/>
    <w:rsid w:val="000D0797"/>
    <w:rsid w:val="000D0F18"/>
    <w:rsid w:val="000D1273"/>
    <w:rsid w:val="000D276F"/>
    <w:rsid w:val="000D289F"/>
    <w:rsid w:val="000D2D06"/>
    <w:rsid w:val="000D3B41"/>
    <w:rsid w:val="000D3F81"/>
    <w:rsid w:val="000D3F97"/>
    <w:rsid w:val="000D4434"/>
    <w:rsid w:val="000D4D33"/>
    <w:rsid w:val="000D52B1"/>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729"/>
    <w:rsid w:val="000E2E51"/>
    <w:rsid w:val="000E3C58"/>
    <w:rsid w:val="000E4197"/>
    <w:rsid w:val="000E4CD7"/>
    <w:rsid w:val="000E507B"/>
    <w:rsid w:val="000E5514"/>
    <w:rsid w:val="000E5532"/>
    <w:rsid w:val="000E58DF"/>
    <w:rsid w:val="000E62E9"/>
    <w:rsid w:val="000E6801"/>
    <w:rsid w:val="000E6E7C"/>
    <w:rsid w:val="000E70FE"/>
    <w:rsid w:val="000E71D8"/>
    <w:rsid w:val="000E773A"/>
    <w:rsid w:val="000E782E"/>
    <w:rsid w:val="000F01B1"/>
    <w:rsid w:val="000F10A4"/>
    <w:rsid w:val="000F1448"/>
    <w:rsid w:val="000F16CC"/>
    <w:rsid w:val="000F1872"/>
    <w:rsid w:val="000F1A19"/>
    <w:rsid w:val="000F1BB2"/>
    <w:rsid w:val="000F26B4"/>
    <w:rsid w:val="000F2C9D"/>
    <w:rsid w:val="000F35BF"/>
    <w:rsid w:val="000F384C"/>
    <w:rsid w:val="000F3EB3"/>
    <w:rsid w:val="000F41A8"/>
    <w:rsid w:val="000F5282"/>
    <w:rsid w:val="000F6351"/>
    <w:rsid w:val="000F6AF9"/>
    <w:rsid w:val="000F72B5"/>
    <w:rsid w:val="000F7DAA"/>
    <w:rsid w:val="0010181F"/>
    <w:rsid w:val="00101C0C"/>
    <w:rsid w:val="001049B5"/>
    <w:rsid w:val="00105A31"/>
    <w:rsid w:val="001066BB"/>
    <w:rsid w:val="00106900"/>
    <w:rsid w:val="0010695B"/>
    <w:rsid w:val="00106C63"/>
    <w:rsid w:val="0010724D"/>
    <w:rsid w:val="00110E61"/>
    <w:rsid w:val="001113E8"/>
    <w:rsid w:val="00111E0A"/>
    <w:rsid w:val="00111F16"/>
    <w:rsid w:val="0011248D"/>
    <w:rsid w:val="001128D2"/>
    <w:rsid w:val="00113373"/>
    <w:rsid w:val="00113A83"/>
    <w:rsid w:val="00113C80"/>
    <w:rsid w:val="00113E29"/>
    <w:rsid w:val="00113F93"/>
    <w:rsid w:val="001141F4"/>
    <w:rsid w:val="00114453"/>
    <w:rsid w:val="00114612"/>
    <w:rsid w:val="0011534C"/>
    <w:rsid w:val="001158A8"/>
    <w:rsid w:val="00115A20"/>
    <w:rsid w:val="001165A0"/>
    <w:rsid w:val="00116E23"/>
    <w:rsid w:val="001201D4"/>
    <w:rsid w:val="001217B9"/>
    <w:rsid w:val="00123369"/>
    <w:rsid w:val="00123C2C"/>
    <w:rsid w:val="001241AE"/>
    <w:rsid w:val="00124A32"/>
    <w:rsid w:val="00124C56"/>
    <w:rsid w:val="0012513B"/>
    <w:rsid w:val="00125999"/>
    <w:rsid w:val="00125E04"/>
    <w:rsid w:val="00126CB8"/>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C28"/>
    <w:rsid w:val="00136CD1"/>
    <w:rsid w:val="0013764A"/>
    <w:rsid w:val="00137787"/>
    <w:rsid w:val="00137FAC"/>
    <w:rsid w:val="001401F1"/>
    <w:rsid w:val="0014073A"/>
    <w:rsid w:val="0014093E"/>
    <w:rsid w:val="00141442"/>
    <w:rsid w:val="00141C67"/>
    <w:rsid w:val="00142B95"/>
    <w:rsid w:val="001431B5"/>
    <w:rsid w:val="001446BA"/>
    <w:rsid w:val="00144EC3"/>
    <w:rsid w:val="00144F76"/>
    <w:rsid w:val="00145215"/>
    <w:rsid w:val="00145E47"/>
    <w:rsid w:val="00146727"/>
    <w:rsid w:val="00147082"/>
    <w:rsid w:val="001470EB"/>
    <w:rsid w:val="00147A89"/>
    <w:rsid w:val="00147C40"/>
    <w:rsid w:val="001508C2"/>
    <w:rsid w:val="00150B91"/>
    <w:rsid w:val="00151F23"/>
    <w:rsid w:val="00152435"/>
    <w:rsid w:val="0015262E"/>
    <w:rsid w:val="00152F7A"/>
    <w:rsid w:val="00153710"/>
    <w:rsid w:val="00153723"/>
    <w:rsid w:val="00153E72"/>
    <w:rsid w:val="0015411C"/>
    <w:rsid w:val="00156A9B"/>
    <w:rsid w:val="0015716A"/>
    <w:rsid w:val="00157D3E"/>
    <w:rsid w:val="001604E2"/>
    <w:rsid w:val="00161A1B"/>
    <w:rsid w:val="00162648"/>
    <w:rsid w:val="00162BF4"/>
    <w:rsid w:val="00163626"/>
    <w:rsid w:val="00163916"/>
    <w:rsid w:val="00163C9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4712"/>
    <w:rsid w:val="0017532F"/>
    <w:rsid w:val="001758ED"/>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DCA"/>
    <w:rsid w:val="00186A9E"/>
    <w:rsid w:val="00186BED"/>
    <w:rsid w:val="0018716B"/>
    <w:rsid w:val="00187934"/>
    <w:rsid w:val="001909CE"/>
    <w:rsid w:val="00192A5C"/>
    <w:rsid w:val="00192CCF"/>
    <w:rsid w:val="001934D9"/>
    <w:rsid w:val="00193688"/>
    <w:rsid w:val="0019393A"/>
    <w:rsid w:val="00194892"/>
    <w:rsid w:val="00196020"/>
    <w:rsid w:val="001964C8"/>
    <w:rsid w:val="001965BB"/>
    <w:rsid w:val="0019751D"/>
    <w:rsid w:val="001976E1"/>
    <w:rsid w:val="001979BA"/>
    <w:rsid w:val="00197A0E"/>
    <w:rsid w:val="001A0251"/>
    <w:rsid w:val="001A07D2"/>
    <w:rsid w:val="001A12D3"/>
    <w:rsid w:val="001A167F"/>
    <w:rsid w:val="001A177B"/>
    <w:rsid w:val="001A1BB4"/>
    <w:rsid w:val="001A2315"/>
    <w:rsid w:val="001A3C6A"/>
    <w:rsid w:val="001A3DA7"/>
    <w:rsid w:val="001A4261"/>
    <w:rsid w:val="001A4613"/>
    <w:rsid w:val="001A4656"/>
    <w:rsid w:val="001A48A4"/>
    <w:rsid w:val="001A4B01"/>
    <w:rsid w:val="001A4EBE"/>
    <w:rsid w:val="001A649F"/>
    <w:rsid w:val="001B0B75"/>
    <w:rsid w:val="001B115B"/>
    <w:rsid w:val="001B1D1F"/>
    <w:rsid w:val="001B20F1"/>
    <w:rsid w:val="001B27BC"/>
    <w:rsid w:val="001B2C09"/>
    <w:rsid w:val="001B300F"/>
    <w:rsid w:val="001B326B"/>
    <w:rsid w:val="001B36AF"/>
    <w:rsid w:val="001B3C55"/>
    <w:rsid w:val="001B3D10"/>
    <w:rsid w:val="001B427A"/>
    <w:rsid w:val="001B4811"/>
    <w:rsid w:val="001B49DB"/>
    <w:rsid w:val="001B49E0"/>
    <w:rsid w:val="001B4A62"/>
    <w:rsid w:val="001B5162"/>
    <w:rsid w:val="001B564D"/>
    <w:rsid w:val="001B6CD1"/>
    <w:rsid w:val="001B6FBC"/>
    <w:rsid w:val="001B74CB"/>
    <w:rsid w:val="001B7A98"/>
    <w:rsid w:val="001B7BA0"/>
    <w:rsid w:val="001B7F7F"/>
    <w:rsid w:val="001C02BF"/>
    <w:rsid w:val="001C20C9"/>
    <w:rsid w:val="001C27D1"/>
    <w:rsid w:val="001C2B47"/>
    <w:rsid w:val="001C3633"/>
    <w:rsid w:val="001C4438"/>
    <w:rsid w:val="001C494F"/>
    <w:rsid w:val="001C5360"/>
    <w:rsid w:val="001C5DD0"/>
    <w:rsid w:val="001C6373"/>
    <w:rsid w:val="001C6A7E"/>
    <w:rsid w:val="001C6E61"/>
    <w:rsid w:val="001C7473"/>
    <w:rsid w:val="001C7661"/>
    <w:rsid w:val="001C792E"/>
    <w:rsid w:val="001C7EB4"/>
    <w:rsid w:val="001D04F5"/>
    <w:rsid w:val="001D1791"/>
    <w:rsid w:val="001D1A93"/>
    <w:rsid w:val="001D1C99"/>
    <w:rsid w:val="001D2AC1"/>
    <w:rsid w:val="001D3951"/>
    <w:rsid w:val="001D3A4B"/>
    <w:rsid w:val="001D4222"/>
    <w:rsid w:val="001D5ACF"/>
    <w:rsid w:val="001D603F"/>
    <w:rsid w:val="001D6096"/>
    <w:rsid w:val="001D618F"/>
    <w:rsid w:val="001D6D98"/>
    <w:rsid w:val="001D770B"/>
    <w:rsid w:val="001D7870"/>
    <w:rsid w:val="001E0066"/>
    <w:rsid w:val="001E0164"/>
    <w:rsid w:val="001E01CC"/>
    <w:rsid w:val="001E07C7"/>
    <w:rsid w:val="001E0905"/>
    <w:rsid w:val="001E0FF9"/>
    <w:rsid w:val="001E177E"/>
    <w:rsid w:val="001E18D4"/>
    <w:rsid w:val="001E1938"/>
    <w:rsid w:val="001E1DB8"/>
    <w:rsid w:val="001E202B"/>
    <w:rsid w:val="001E22CC"/>
    <w:rsid w:val="001E32C1"/>
    <w:rsid w:val="001E447C"/>
    <w:rsid w:val="001E5309"/>
    <w:rsid w:val="001E55EA"/>
    <w:rsid w:val="001E5778"/>
    <w:rsid w:val="001E577A"/>
    <w:rsid w:val="001E5A5F"/>
    <w:rsid w:val="001E6024"/>
    <w:rsid w:val="001E7B50"/>
    <w:rsid w:val="001E7BA5"/>
    <w:rsid w:val="001E7D40"/>
    <w:rsid w:val="001E7EAA"/>
    <w:rsid w:val="001F00FD"/>
    <w:rsid w:val="001F0418"/>
    <w:rsid w:val="001F0884"/>
    <w:rsid w:val="001F12FD"/>
    <w:rsid w:val="001F1EE2"/>
    <w:rsid w:val="001F2060"/>
    <w:rsid w:val="001F22CC"/>
    <w:rsid w:val="001F2959"/>
    <w:rsid w:val="001F2AC7"/>
    <w:rsid w:val="001F3C9D"/>
    <w:rsid w:val="001F4116"/>
    <w:rsid w:val="001F437F"/>
    <w:rsid w:val="001F54FE"/>
    <w:rsid w:val="001F5DEC"/>
    <w:rsid w:val="001F65F0"/>
    <w:rsid w:val="001F6D6C"/>
    <w:rsid w:val="001F7A9F"/>
    <w:rsid w:val="001F7B7F"/>
    <w:rsid w:val="0020015C"/>
    <w:rsid w:val="00200AE9"/>
    <w:rsid w:val="00200B61"/>
    <w:rsid w:val="00200CF8"/>
    <w:rsid w:val="0020102F"/>
    <w:rsid w:val="0020103B"/>
    <w:rsid w:val="002011A6"/>
    <w:rsid w:val="0020255A"/>
    <w:rsid w:val="00202BC2"/>
    <w:rsid w:val="00203767"/>
    <w:rsid w:val="00203D56"/>
    <w:rsid w:val="002042F1"/>
    <w:rsid w:val="00204494"/>
    <w:rsid w:val="00204B03"/>
    <w:rsid w:val="00204CD0"/>
    <w:rsid w:val="00206072"/>
    <w:rsid w:val="0020608E"/>
    <w:rsid w:val="0020614C"/>
    <w:rsid w:val="00206576"/>
    <w:rsid w:val="002067D1"/>
    <w:rsid w:val="002073BB"/>
    <w:rsid w:val="0021065F"/>
    <w:rsid w:val="00211846"/>
    <w:rsid w:val="002120A3"/>
    <w:rsid w:val="0021233F"/>
    <w:rsid w:val="00212C6A"/>
    <w:rsid w:val="002130F4"/>
    <w:rsid w:val="00213425"/>
    <w:rsid w:val="00214477"/>
    <w:rsid w:val="0021495B"/>
    <w:rsid w:val="00214D62"/>
    <w:rsid w:val="00215350"/>
    <w:rsid w:val="0021571A"/>
    <w:rsid w:val="00215768"/>
    <w:rsid w:val="00216443"/>
    <w:rsid w:val="0021746E"/>
    <w:rsid w:val="002178C5"/>
    <w:rsid w:val="002201B0"/>
    <w:rsid w:val="002203E4"/>
    <w:rsid w:val="002206B6"/>
    <w:rsid w:val="00223AA5"/>
    <w:rsid w:val="00223C44"/>
    <w:rsid w:val="002240B8"/>
    <w:rsid w:val="002242C9"/>
    <w:rsid w:val="002251A1"/>
    <w:rsid w:val="00226667"/>
    <w:rsid w:val="00226B7A"/>
    <w:rsid w:val="00226F32"/>
    <w:rsid w:val="00226F3B"/>
    <w:rsid w:val="00227241"/>
    <w:rsid w:val="00227F44"/>
    <w:rsid w:val="00230147"/>
    <w:rsid w:val="00230392"/>
    <w:rsid w:val="002303B3"/>
    <w:rsid w:val="002309FF"/>
    <w:rsid w:val="002323A7"/>
    <w:rsid w:val="00232959"/>
    <w:rsid w:val="00232A4C"/>
    <w:rsid w:val="00233297"/>
    <w:rsid w:val="00233438"/>
    <w:rsid w:val="00233D9C"/>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3327"/>
    <w:rsid w:val="0024412C"/>
    <w:rsid w:val="00244577"/>
    <w:rsid w:val="002445BE"/>
    <w:rsid w:val="0024481C"/>
    <w:rsid w:val="00244DC2"/>
    <w:rsid w:val="00245FC1"/>
    <w:rsid w:val="00246250"/>
    <w:rsid w:val="002462C1"/>
    <w:rsid w:val="0024657B"/>
    <w:rsid w:val="00246B2B"/>
    <w:rsid w:val="002472E8"/>
    <w:rsid w:val="0025046C"/>
    <w:rsid w:val="00251771"/>
    <w:rsid w:val="00252286"/>
    <w:rsid w:val="00252A29"/>
    <w:rsid w:val="00253472"/>
    <w:rsid w:val="0025360B"/>
    <w:rsid w:val="002536FA"/>
    <w:rsid w:val="0025427B"/>
    <w:rsid w:val="0025438B"/>
    <w:rsid w:val="00254970"/>
    <w:rsid w:val="002549D8"/>
    <w:rsid w:val="00255613"/>
    <w:rsid w:val="002562D1"/>
    <w:rsid w:val="0025680B"/>
    <w:rsid w:val="00256F5C"/>
    <w:rsid w:val="002570BB"/>
    <w:rsid w:val="00257177"/>
    <w:rsid w:val="00257ACC"/>
    <w:rsid w:val="002605EC"/>
    <w:rsid w:val="00260718"/>
    <w:rsid w:val="00260A5E"/>
    <w:rsid w:val="0026176C"/>
    <w:rsid w:val="00261B34"/>
    <w:rsid w:val="00262254"/>
    <w:rsid w:val="00262BEC"/>
    <w:rsid w:val="0026311B"/>
    <w:rsid w:val="00263499"/>
    <w:rsid w:val="00263DA9"/>
    <w:rsid w:val="00264610"/>
    <w:rsid w:val="00266B97"/>
    <w:rsid w:val="00266E57"/>
    <w:rsid w:val="0026701F"/>
    <w:rsid w:val="002670AD"/>
    <w:rsid w:val="002671F3"/>
    <w:rsid w:val="002706D0"/>
    <w:rsid w:val="00271D8C"/>
    <w:rsid w:val="00272775"/>
    <w:rsid w:val="00272E04"/>
    <w:rsid w:val="00273434"/>
    <w:rsid w:val="0027360E"/>
    <w:rsid w:val="002738FB"/>
    <w:rsid w:val="0027399C"/>
    <w:rsid w:val="00274144"/>
    <w:rsid w:val="00275373"/>
    <w:rsid w:val="0027555E"/>
    <w:rsid w:val="00275776"/>
    <w:rsid w:val="00275C45"/>
    <w:rsid w:val="00275EC6"/>
    <w:rsid w:val="002765B1"/>
    <w:rsid w:val="00276ACD"/>
    <w:rsid w:val="002805BC"/>
    <w:rsid w:val="00280C86"/>
    <w:rsid w:val="00281F6F"/>
    <w:rsid w:val="00282828"/>
    <w:rsid w:val="00282C8E"/>
    <w:rsid w:val="00282E13"/>
    <w:rsid w:val="00283A14"/>
    <w:rsid w:val="00283C71"/>
    <w:rsid w:val="00283F10"/>
    <w:rsid w:val="00285812"/>
    <w:rsid w:val="00285EAF"/>
    <w:rsid w:val="002860D8"/>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62EB"/>
    <w:rsid w:val="00297211"/>
    <w:rsid w:val="00297F77"/>
    <w:rsid w:val="00297FA7"/>
    <w:rsid w:val="002A0BCA"/>
    <w:rsid w:val="002A0E2F"/>
    <w:rsid w:val="002A2400"/>
    <w:rsid w:val="002A2C2C"/>
    <w:rsid w:val="002A3318"/>
    <w:rsid w:val="002A398F"/>
    <w:rsid w:val="002A3A07"/>
    <w:rsid w:val="002A443D"/>
    <w:rsid w:val="002A4798"/>
    <w:rsid w:val="002A4FDD"/>
    <w:rsid w:val="002A61B6"/>
    <w:rsid w:val="002A694F"/>
    <w:rsid w:val="002A7439"/>
    <w:rsid w:val="002A7986"/>
    <w:rsid w:val="002B1E68"/>
    <w:rsid w:val="002B22A0"/>
    <w:rsid w:val="002B2BFF"/>
    <w:rsid w:val="002B3336"/>
    <w:rsid w:val="002B4207"/>
    <w:rsid w:val="002B4797"/>
    <w:rsid w:val="002B4B04"/>
    <w:rsid w:val="002B5018"/>
    <w:rsid w:val="002B58D1"/>
    <w:rsid w:val="002B592B"/>
    <w:rsid w:val="002B5D61"/>
    <w:rsid w:val="002B5FE7"/>
    <w:rsid w:val="002B612E"/>
    <w:rsid w:val="002B72E4"/>
    <w:rsid w:val="002B78AA"/>
    <w:rsid w:val="002C1F33"/>
    <w:rsid w:val="002C207D"/>
    <w:rsid w:val="002C216F"/>
    <w:rsid w:val="002C2743"/>
    <w:rsid w:val="002C2B26"/>
    <w:rsid w:val="002C2E8B"/>
    <w:rsid w:val="002C30EC"/>
    <w:rsid w:val="002C3271"/>
    <w:rsid w:val="002C3F35"/>
    <w:rsid w:val="002C4C64"/>
    <w:rsid w:val="002C5A2C"/>
    <w:rsid w:val="002C5C4A"/>
    <w:rsid w:val="002C63EA"/>
    <w:rsid w:val="002D0593"/>
    <w:rsid w:val="002D0CF2"/>
    <w:rsid w:val="002D0E3F"/>
    <w:rsid w:val="002D1334"/>
    <w:rsid w:val="002D19FF"/>
    <w:rsid w:val="002D1BC5"/>
    <w:rsid w:val="002D1CC7"/>
    <w:rsid w:val="002D2EE1"/>
    <w:rsid w:val="002D337C"/>
    <w:rsid w:val="002D37B5"/>
    <w:rsid w:val="002D3886"/>
    <w:rsid w:val="002D4594"/>
    <w:rsid w:val="002D45CB"/>
    <w:rsid w:val="002D46C4"/>
    <w:rsid w:val="002D4939"/>
    <w:rsid w:val="002D5D26"/>
    <w:rsid w:val="002D5E95"/>
    <w:rsid w:val="002D5F2E"/>
    <w:rsid w:val="002D6579"/>
    <w:rsid w:val="002D65E8"/>
    <w:rsid w:val="002D66D1"/>
    <w:rsid w:val="002D73EA"/>
    <w:rsid w:val="002E024C"/>
    <w:rsid w:val="002E0995"/>
    <w:rsid w:val="002E0D18"/>
    <w:rsid w:val="002E2E66"/>
    <w:rsid w:val="002E2F16"/>
    <w:rsid w:val="002E31E4"/>
    <w:rsid w:val="002E34D5"/>
    <w:rsid w:val="002E49C6"/>
    <w:rsid w:val="002E5429"/>
    <w:rsid w:val="002E596D"/>
    <w:rsid w:val="002E5AB6"/>
    <w:rsid w:val="002E78E5"/>
    <w:rsid w:val="002E78EE"/>
    <w:rsid w:val="002E7BFB"/>
    <w:rsid w:val="002F05AA"/>
    <w:rsid w:val="002F1382"/>
    <w:rsid w:val="002F193D"/>
    <w:rsid w:val="002F1BB8"/>
    <w:rsid w:val="002F1CFD"/>
    <w:rsid w:val="002F2457"/>
    <w:rsid w:val="002F26B1"/>
    <w:rsid w:val="002F2782"/>
    <w:rsid w:val="002F2CB4"/>
    <w:rsid w:val="002F4777"/>
    <w:rsid w:val="002F4AA5"/>
    <w:rsid w:val="002F4CAA"/>
    <w:rsid w:val="002F4DFE"/>
    <w:rsid w:val="002F5364"/>
    <w:rsid w:val="002F6C14"/>
    <w:rsid w:val="002F6CFE"/>
    <w:rsid w:val="002F6EB4"/>
    <w:rsid w:val="002F75F1"/>
    <w:rsid w:val="002F776C"/>
    <w:rsid w:val="00300A4C"/>
    <w:rsid w:val="00301B91"/>
    <w:rsid w:val="00302597"/>
    <w:rsid w:val="00302A97"/>
    <w:rsid w:val="00303CCA"/>
    <w:rsid w:val="00304042"/>
    <w:rsid w:val="0030479C"/>
    <w:rsid w:val="00305294"/>
    <w:rsid w:val="00305426"/>
    <w:rsid w:val="00305F39"/>
    <w:rsid w:val="00306861"/>
    <w:rsid w:val="00307851"/>
    <w:rsid w:val="00307FD4"/>
    <w:rsid w:val="00307FD8"/>
    <w:rsid w:val="003101CD"/>
    <w:rsid w:val="003106DF"/>
    <w:rsid w:val="0031086A"/>
    <w:rsid w:val="00311DD2"/>
    <w:rsid w:val="003126FE"/>
    <w:rsid w:val="00313F98"/>
    <w:rsid w:val="00314BBB"/>
    <w:rsid w:val="0031586D"/>
    <w:rsid w:val="00315A18"/>
    <w:rsid w:val="00315F13"/>
    <w:rsid w:val="0031661A"/>
    <w:rsid w:val="003167A6"/>
    <w:rsid w:val="00317A06"/>
    <w:rsid w:val="00317BFB"/>
    <w:rsid w:val="00317F5B"/>
    <w:rsid w:val="003201FE"/>
    <w:rsid w:val="00320EB4"/>
    <w:rsid w:val="00321824"/>
    <w:rsid w:val="00321A7E"/>
    <w:rsid w:val="00323017"/>
    <w:rsid w:val="00323E08"/>
    <w:rsid w:val="003259C8"/>
    <w:rsid w:val="00326AF2"/>
    <w:rsid w:val="00327417"/>
    <w:rsid w:val="003279ED"/>
    <w:rsid w:val="00327A23"/>
    <w:rsid w:val="00327C85"/>
    <w:rsid w:val="00327F11"/>
    <w:rsid w:val="0033042C"/>
    <w:rsid w:val="00330876"/>
    <w:rsid w:val="003309E3"/>
    <w:rsid w:val="00330E2F"/>
    <w:rsid w:val="00330E3D"/>
    <w:rsid w:val="00330F5E"/>
    <w:rsid w:val="0033134E"/>
    <w:rsid w:val="00331565"/>
    <w:rsid w:val="00331989"/>
    <w:rsid w:val="00332044"/>
    <w:rsid w:val="00332251"/>
    <w:rsid w:val="00333118"/>
    <w:rsid w:val="00333D29"/>
    <w:rsid w:val="003348E1"/>
    <w:rsid w:val="00335DEF"/>
    <w:rsid w:val="003400FB"/>
    <w:rsid w:val="0034148A"/>
    <w:rsid w:val="0034174F"/>
    <w:rsid w:val="0034177D"/>
    <w:rsid w:val="00341B72"/>
    <w:rsid w:val="00342221"/>
    <w:rsid w:val="003430DB"/>
    <w:rsid w:val="00343672"/>
    <w:rsid w:val="003438AB"/>
    <w:rsid w:val="0034412E"/>
    <w:rsid w:val="003446C6"/>
    <w:rsid w:val="00344FCC"/>
    <w:rsid w:val="00345127"/>
    <w:rsid w:val="00346EFD"/>
    <w:rsid w:val="00347042"/>
    <w:rsid w:val="00347A41"/>
    <w:rsid w:val="003505CA"/>
    <w:rsid w:val="003507E1"/>
    <w:rsid w:val="00351B11"/>
    <w:rsid w:val="0035260E"/>
    <w:rsid w:val="00353346"/>
    <w:rsid w:val="00353771"/>
    <w:rsid w:val="00354B9D"/>
    <w:rsid w:val="00357013"/>
    <w:rsid w:val="00357BC3"/>
    <w:rsid w:val="00360A25"/>
    <w:rsid w:val="003619D4"/>
    <w:rsid w:val="00362180"/>
    <w:rsid w:val="00362233"/>
    <w:rsid w:val="00362D2F"/>
    <w:rsid w:val="00363529"/>
    <w:rsid w:val="003635FF"/>
    <w:rsid w:val="00363775"/>
    <w:rsid w:val="00364139"/>
    <w:rsid w:val="00364B41"/>
    <w:rsid w:val="00366C05"/>
    <w:rsid w:val="003672B9"/>
    <w:rsid w:val="003675CF"/>
    <w:rsid w:val="00367971"/>
    <w:rsid w:val="00367F78"/>
    <w:rsid w:val="00367FE0"/>
    <w:rsid w:val="00370291"/>
    <w:rsid w:val="0037092E"/>
    <w:rsid w:val="003720A4"/>
    <w:rsid w:val="003723A6"/>
    <w:rsid w:val="003729C9"/>
    <w:rsid w:val="00372C1A"/>
    <w:rsid w:val="00372C3C"/>
    <w:rsid w:val="003735B9"/>
    <w:rsid w:val="003736D4"/>
    <w:rsid w:val="003739B9"/>
    <w:rsid w:val="00374104"/>
    <w:rsid w:val="00375A8A"/>
    <w:rsid w:val="00375D2D"/>
    <w:rsid w:val="003765EB"/>
    <w:rsid w:val="0037727A"/>
    <w:rsid w:val="0037755A"/>
    <w:rsid w:val="00377A28"/>
    <w:rsid w:val="00377EBA"/>
    <w:rsid w:val="00380A02"/>
    <w:rsid w:val="003812A7"/>
    <w:rsid w:val="0038172C"/>
    <w:rsid w:val="00381E2D"/>
    <w:rsid w:val="00381FAD"/>
    <w:rsid w:val="00382820"/>
    <w:rsid w:val="0038486A"/>
    <w:rsid w:val="003848BF"/>
    <w:rsid w:val="003848FC"/>
    <w:rsid w:val="003852B6"/>
    <w:rsid w:val="003856CF"/>
    <w:rsid w:val="003862FF"/>
    <w:rsid w:val="00386629"/>
    <w:rsid w:val="003870B0"/>
    <w:rsid w:val="0038710C"/>
    <w:rsid w:val="003876EB"/>
    <w:rsid w:val="0038797D"/>
    <w:rsid w:val="00387C95"/>
    <w:rsid w:val="00391430"/>
    <w:rsid w:val="003919CE"/>
    <w:rsid w:val="003933A1"/>
    <w:rsid w:val="00393991"/>
    <w:rsid w:val="00393A11"/>
    <w:rsid w:val="00393A4C"/>
    <w:rsid w:val="00393EF7"/>
    <w:rsid w:val="003948F3"/>
    <w:rsid w:val="0039495D"/>
    <w:rsid w:val="00394DE9"/>
    <w:rsid w:val="003956B2"/>
    <w:rsid w:val="00395E78"/>
    <w:rsid w:val="00395FF6"/>
    <w:rsid w:val="003963A3"/>
    <w:rsid w:val="0039652F"/>
    <w:rsid w:val="00396A60"/>
    <w:rsid w:val="00396B1B"/>
    <w:rsid w:val="0039750E"/>
    <w:rsid w:val="00397B3A"/>
    <w:rsid w:val="00397B5B"/>
    <w:rsid w:val="003A01F4"/>
    <w:rsid w:val="003A0520"/>
    <w:rsid w:val="003A05D3"/>
    <w:rsid w:val="003A0F96"/>
    <w:rsid w:val="003A1779"/>
    <w:rsid w:val="003A1E9E"/>
    <w:rsid w:val="003A293E"/>
    <w:rsid w:val="003A29FC"/>
    <w:rsid w:val="003A2EC9"/>
    <w:rsid w:val="003A34C1"/>
    <w:rsid w:val="003A35A4"/>
    <w:rsid w:val="003A3D80"/>
    <w:rsid w:val="003A42C8"/>
    <w:rsid w:val="003A4EA7"/>
    <w:rsid w:val="003A5D2A"/>
    <w:rsid w:val="003A6591"/>
    <w:rsid w:val="003A7789"/>
    <w:rsid w:val="003A7DDD"/>
    <w:rsid w:val="003B0BC8"/>
    <w:rsid w:val="003B27A4"/>
    <w:rsid w:val="003B394F"/>
    <w:rsid w:val="003B4132"/>
    <w:rsid w:val="003B46D5"/>
    <w:rsid w:val="003B6F03"/>
    <w:rsid w:val="003B783F"/>
    <w:rsid w:val="003B7D0E"/>
    <w:rsid w:val="003C0C00"/>
    <w:rsid w:val="003C0D57"/>
    <w:rsid w:val="003C1835"/>
    <w:rsid w:val="003C1F94"/>
    <w:rsid w:val="003C209B"/>
    <w:rsid w:val="003C3985"/>
    <w:rsid w:val="003C42FB"/>
    <w:rsid w:val="003C501C"/>
    <w:rsid w:val="003C51D2"/>
    <w:rsid w:val="003C5B26"/>
    <w:rsid w:val="003C6047"/>
    <w:rsid w:val="003C631E"/>
    <w:rsid w:val="003C6612"/>
    <w:rsid w:val="003C7221"/>
    <w:rsid w:val="003C7A9C"/>
    <w:rsid w:val="003C7ED9"/>
    <w:rsid w:val="003D07E3"/>
    <w:rsid w:val="003D1914"/>
    <w:rsid w:val="003D205F"/>
    <w:rsid w:val="003D296F"/>
    <w:rsid w:val="003D2F95"/>
    <w:rsid w:val="003D3A03"/>
    <w:rsid w:val="003D4673"/>
    <w:rsid w:val="003D5004"/>
    <w:rsid w:val="003D6277"/>
    <w:rsid w:val="003D6669"/>
    <w:rsid w:val="003D672B"/>
    <w:rsid w:val="003D6842"/>
    <w:rsid w:val="003D69A2"/>
    <w:rsid w:val="003D6F81"/>
    <w:rsid w:val="003D780C"/>
    <w:rsid w:val="003D7880"/>
    <w:rsid w:val="003D78A9"/>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78CE"/>
    <w:rsid w:val="003E7BFE"/>
    <w:rsid w:val="003E7F8C"/>
    <w:rsid w:val="003F0137"/>
    <w:rsid w:val="003F0260"/>
    <w:rsid w:val="003F14C3"/>
    <w:rsid w:val="003F1890"/>
    <w:rsid w:val="003F1BF9"/>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938"/>
    <w:rsid w:val="00400B6C"/>
    <w:rsid w:val="00401FAA"/>
    <w:rsid w:val="00401FFF"/>
    <w:rsid w:val="0040290B"/>
    <w:rsid w:val="00403EE3"/>
    <w:rsid w:val="00404055"/>
    <w:rsid w:val="004046EB"/>
    <w:rsid w:val="00404C54"/>
    <w:rsid w:val="0040623F"/>
    <w:rsid w:val="00406484"/>
    <w:rsid w:val="0040673C"/>
    <w:rsid w:val="00406B06"/>
    <w:rsid w:val="004115DC"/>
    <w:rsid w:val="00411EBC"/>
    <w:rsid w:val="0041259A"/>
    <w:rsid w:val="00412ECE"/>
    <w:rsid w:val="00413279"/>
    <w:rsid w:val="004138AD"/>
    <w:rsid w:val="004144B8"/>
    <w:rsid w:val="004144CF"/>
    <w:rsid w:val="00414533"/>
    <w:rsid w:val="00415879"/>
    <w:rsid w:val="004163A3"/>
    <w:rsid w:val="00416CAE"/>
    <w:rsid w:val="00420318"/>
    <w:rsid w:val="004203A7"/>
    <w:rsid w:val="00420599"/>
    <w:rsid w:val="00420EC5"/>
    <w:rsid w:val="004211C6"/>
    <w:rsid w:val="00421B6B"/>
    <w:rsid w:val="00422113"/>
    <w:rsid w:val="00422F69"/>
    <w:rsid w:val="00423789"/>
    <w:rsid w:val="00424E0C"/>
    <w:rsid w:val="004255E6"/>
    <w:rsid w:val="0042581E"/>
    <w:rsid w:val="00425E6F"/>
    <w:rsid w:val="0042651A"/>
    <w:rsid w:val="0042660E"/>
    <w:rsid w:val="004277B7"/>
    <w:rsid w:val="00427962"/>
    <w:rsid w:val="004311B3"/>
    <w:rsid w:val="004313D2"/>
    <w:rsid w:val="00431698"/>
    <w:rsid w:val="00431799"/>
    <w:rsid w:val="00431C86"/>
    <w:rsid w:val="00432804"/>
    <w:rsid w:val="00433190"/>
    <w:rsid w:val="00433EDD"/>
    <w:rsid w:val="004343A7"/>
    <w:rsid w:val="00434451"/>
    <w:rsid w:val="0043467E"/>
    <w:rsid w:val="004348DA"/>
    <w:rsid w:val="00434B3D"/>
    <w:rsid w:val="00435C95"/>
    <w:rsid w:val="00436D76"/>
    <w:rsid w:val="00437351"/>
    <w:rsid w:val="004376D3"/>
    <w:rsid w:val="004409FD"/>
    <w:rsid w:val="004422FD"/>
    <w:rsid w:val="00442374"/>
    <w:rsid w:val="00442DE3"/>
    <w:rsid w:val="00444316"/>
    <w:rsid w:val="0044438F"/>
    <w:rsid w:val="00444408"/>
    <w:rsid w:val="00444660"/>
    <w:rsid w:val="004447CF"/>
    <w:rsid w:val="00444AE7"/>
    <w:rsid w:val="00444BF7"/>
    <w:rsid w:val="00444EBB"/>
    <w:rsid w:val="00445FCF"/>
    <w:rsid w:val="0044699F"/>
    <w:rsid w:val="0044733A"/>
    <w:rsid w:val="004474F5"/>
    <w:rsid w:val="00450429"/>
    <w:rsid w:val="00450513"/>
    <w:rsid w:val="004513C4"/>
    <w:rsid w:val="00451DEB"/>
    <w:rsid w:val="004538BE"/>
    <w:rsid w:val="004555C2"/>
    <w:rsid w:val="00456BFE"/>
    <w:rsid w:val="00456D9B"/>
    <w:rsid w:val="00457120"/>
    <w:rsid w:val="00457C10"/>
    <w:rsid w:val="00457D08"/>
    <w:rsid w:val="004607ED"/>
    <w:rsid w:val="00461223"/>
    <w:rsid w:val="0046157F"/>
    <w:rsid w:val="0046197F"/>
    <w:rsid w:val="00461A2C"/>
    <w:rsid w:val="00461E52"/>
    <w:rsid w:val="004628DA"/>
    <w:rsid w:val="00463246"/>
    <w:rsid w:val="00463646"/>
    <w:rsid w:val="00463AA3"/>
    <w:rsid w:val="0046487D"/>
    <w:rsid w:val="00464B4A"/>
    <w:rsid w:val="00464F53"/>
    <w:rsid w:val="00465B96"/>
    <w:rsid w:val="00465C8B"/>
    <w:rsid w:val="004661EA"/>
    <w:rsid w:val="00467D5E"/>
    <w:rsid w:val="00470B2E"/>
    <w:rsid w:val="00471147"/>
    <w:rsid w:val="00471705"/>
    <w:rsid w:val="00471CE6"/>
    <w:rsid w:val="0047296B"/>
    <w:rsid w:val="0047369F"/>
    <w:rsid w:val="00473858"/>
    <w:rsid w:val="00473A82"/>
    <w:rsid w:val="00473B1A"/>
    <w:rsid w:val="00473EEA"/>
    <w:rsid w:val="004742EB"/>
    <w:rsid w:val="004744E8"/>
    <w:rsid w:val="00474990"/>
    <w:rsid w:val="00474D9B"/>
    <w:rsid w:val="00474EF8"/>
    <w:rsid w:val="00475214"/>
    <w:rsid w:val="00475EFC"/>
    <w:rsid w:val="00476317"/>
    <w:rsid w:val="00476BAF"/>
    <w:rsid w:val="0048121E"/>
    <w:rsid w:val="0048127D"/>
    <w:rsid w:val="0048160C"/>
    <w:rsid w:val="00481A29"/>
    <w:rsid w:val="004820E3"/>
    <w:rsid w:val="00482B79"/>
    <w:rsid w:val="00482FDA"/>
    <w:rsid w:val="00483F35"/>
    <w:rsid w:val="00483F8B"/>
    <w:rsid w:val="00484B85"/>
    <w:rsid w:val="00485DBB"/>
    <w:rsid w:val="00485EC4"/>
    <w:rsid w:val="00486B67"/>
    <w:rsid w:val="00486ED9"/>
    <w:rsid w:val="004871E8"/>
    <w:rsid w:val="00487AA2"/>
    <w:rsid w:val="004909CC"/>
    <w:rsid w:val="00492A07"/>
    <w:rsid w:val="00492A50"/>
    <w:rsid w:val="00492EA6"/>
    <w:rsid w:val="00493152"/>
    <w:rsid w:val="004937BA"/>
    <w:rsid w:val="004937F1"/>
    <w:rsid w:val="00493939"/>
    <w:rsid w:val="0049410A"/>
    <w:rsid w:val="00494155"/>
    <w:rsid w:val="0049418C"/>
    <w:rsid w:val="004944E7"/>
    <w:rsid w:val="00494F73"/>
    <w:rsid w:val="00495AC0"/>
    <w:rsid w:val="00495B78"/>
    <w:rsid w:val="00496CDC"/>
    <w:rsid w:val="004975BD"/>
    <w:rsid w:val="0049761D"/>
    <w:rsid w:val="004976ED"/>
    <w:rsid w:val="00497A23"/>
    <w:rsid w:val="00497F01"/>
    <w:rsid w:val="004A1EBF"/>
    <w:rsid w:val="004A29B0"/>
    <w:rsid w:val="004A2A57"/>
    <w:rsid w:val="004A2D16"/>
    <w:rsid w:val="004A39FA"/>
    <w:rsid w:val="004A4F69"/>
    <w:rsid w:val="004A5882"/>
    <w:rsid w:val="004A5E8F"/>
    <w:rsid w:val="004A6180"/>
    <w:rsid w:val="004A6430"/>
    <w:rsid w:val="004B00B3"/>
    <w:rsid w:val="004B1659"/>
    <w:rsid w:val="004B1BC8"/>
    <w:rsid w:val="004B1F48"/>
    <w:rsid w:val="004B23F2"/>
    <w:rsid w:val="004B2B58"/>
    <w:rsid w:val="004B2D41"/>
    <w:rsid w:val="004B3073"/>
    <w:rsid w:val="004B42BE"/>
    <w:rsid w:val="004B57C9"/>
    <w:rsid w:val="004B637A"/>
    <w:rsid w:val="004B641D"/>
    <w:rsid w:val="004B6A28"/>
    <w:rsid w:val="004B6D6D"/>
    <w:rsid w:val="004B712F"/>
    <w:rsid w:val="004B759A"/>
    <w:rsid w:val="004C1AFA"/>
    <w:rsid w:val="004C1F8D"/>
    <w:rsid w:val="004C2195"/>
    <w:rsid w:val="004C23F7"/>
    <w:rsid w:val="004C25CF"/>
    <w:rsid w:val="004C32C1"/>
    <w:rsid w:val="004C3C6B"/>
    <w:rsid w:val="004C4D58"/>
    <w:rsid w:val="004C5330"/>
    <w:rsid w:val="004C674D"/>
    <w:rsid w:val="004C7861"/>
    <w:rsid w:val="004C7CCB"/>
    <w:rsid w:val="004D0C37"/>
    <w:rsid w:val="004D15E2"/>
    <w:rsid w:val="004D2265"/>
    <w:rsid w:val="004D2A03"/>
    <w:rsid w:val="004D3880"/>
    <w:rsid w:val="004D3B1D"/>
    <w:rsid w:val="004D3B91"/>
    <w:rsid w:val="004D3F61"/>
    <w:rsid w:val="004D4520"/>
    <w:rsid w:val="004D4AE8"/>
    <w:rsid w:val="004D533E"/>
    <w:rsid w:val="004D5EAB"/>
    <w:rsid w:val="004D60C9"/>
    <w:rsid w:val="004D61EE"/>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7686"/>
    <w:rsid w:val="004E7E6D"/>
    <w:rsid w:val="004F03F5"/>
    <w:rsid w:val="004F0BA2"/>
    <w:rsid w:val="004F23F1"/>
    <w:rsid w:val="004F2878"/>
    <w:rsid w:val="004F44B8"/>
    <w:rsid w:val="004F4C95"/>
    <w:rsid w:val="004F4CDA"/>
    <w:rsid w:val="004F4EBB"/>
    <w:rsid w:val="004F5F9D"/>
    <w:rsid w:val="004F6AB1"/>
    <w:rsid w:val="004F78A8"/>
    <w:rsid w:val="00500B95"/>
    <w:rsid w:val="00501FA6"/>
    <w:rsid w:val="0050284A"/>
    <w:rsid w:val="00502974"/>
    <w:rsid w:val="00502FF3"/>
    <w:rsid w:val="0050333B"/>
    <w:rsid w:val="005039F7"/>
    <w:rsid w:val="00504024"/>
    <w:rsid w:val="0050431D"/>
    <w:rsid w:val="0050453A"/>
    <w:rsid w:val="00504B93"/>
    <w:rsid w:val="00504D12"/>
    <w:rsid w:val="00504F12"/>
    <w:rsid w:val="005063AA"/>
    <w:rsid w:val="00507251"/>
    <w:rsid w:val="005073E8"/>
    <w:rsid w:val="00507613"/>
    <w:rsid w:val="00507909"/>
    <w:rsid w:val="00510DA3"/>
    <w:rsid w:val="005111F8"/>
    <w:rsid w:val="0051170C"/>
    <w:rsid w:val="00511732"/>
    <w:rsid w:val="00512988"/>
    <w:rsid w:val="00512A64"/>
    <w:rsid w:val="005133A9"/>
    <w:rsid w:val="00514197"/>
    <w:rsid w:val="00514C2A"/>
    <w:rsid w:val="00514F81"/>
    <w:rsid w:val="0051518F"/>
    <w:rsid w:val="00515876"/>
    <w:rsid w:val="005159EF"/>
    <w:rsid w:val="00515C18"/>
    <w:rsid w:val="00515C93"/>
    <w:rsid w:val="00515FE1"/>
    <w:rsid w:val="00516293"/>
    <w:rsid w:val="0051785D"/>
    <w:rsid w:val="00517D73"/>
    <w:rsid w:val="00520FA2"/>
    <w:rsid w:val="00521022"/>
    <w:rsid w:val="0052209C"/>
    <w:rsid w:val="005228B3"/>
    <w:rsid w:val="00523625"/>
    <w:rsid w:val="00524C3B"/>
    <w:rsid w:val="00524D4C"/>
    <w:rsid w:val="00524D74"/>
    <w:rsid w:val="0052581E"/>
    <w:rsid w:val="00526160"/>
    <w:rsid w:val="005265C5"/>
    <w:rsid w:val="005270B9"/>
    <w:rsid w:val="00527A61"/>
    <w:rsid w:val="00527C0B"/>
    <w:rsid w:val="00530508"/>
    <w:rsid w:val="00531316"/>
    <w:rsid w:val="0053165B"/>
    <w:rsid w:val="00531AAE"/>
    <w:rsid w:val="0053361A"/>
    <w:rsid w:val="0053442B"/>
    <w:rsid w:val="00534D09"/>
    <w:rsid w:val="005362DE"/>
    <w:rsid w:val="00537DE2"/>
    <w:rsid w:val="0054002D"/>
    <w:rsid w:val="005407C3"/>
    <w:rsid w:val="00540D67"/>
    <w:rsid w:val="00541159"/>
    <w:rsid w:val="005414A5"/>
    <w:rsid w:val="00541E57"/>
    <w:rsid w:val="00542129"/>
    <w:rsid w:val="00542444"/>
    <w:rsid w:val="00542509"/>
    <w:rsid w:val="005426C8"/>
    <w:rsid w:val="005428DB"/>
    <w:rsid w:val="00542FF5"/>
    <w:rsid w:val="00543110"/>
    <w:rsid w:val="00543567"/>
    <w:rsid w:val="005435DB"/>
    <w:rsid w:val="00543D69"/>
    <w:rsid w:val="005441DB"/>
    <w:rsid w:val="00544265"/>
    <w:rsid w:val="00545773"/>
    <w:rsid w:val="00545F1D"/>
    <w:rsid w:val="005471AE"/>
    <w:rsid w:val="00550A72"/>
    <w:rsid w:val="00550C70"/>
    <w:rsid w:val="00551A5B"/>
    <w:rsid w:val="00551C84"/>
    <w:rsid w:val="005527FB"/>
    <w:rsid w:val="00552AAA"/>
    <w:rsid w:val="00552B82"/>
    <w:rsid w:val="00553C2A"/>
    <w:rsid w:val="00553E5E"/>
    <w:rsid w:val="005541CF"/>
    <w:rsid w:val="00554305"/>
    <w:rsid w:val="0055481E"/>
    <w:rsid w:val="00554FD9"/>
    <w:rsid w:val="005554AA"/>
    <w:rsid w:val="00555537"/>
    <w:rsid w:val="00556BE1"/>
    <w:rsid w:val="005572D0"/>
    <w:rsid w:val="00560226"/>
    <w:rsid w:val="00560E01"/>
    <w:rsid w:val="00561F59"/>
    <w:rsid w:val="00562117"/>
    <w:rsid w:val="00562CBE"/>
    <w:rsid w:val="00563CE1"/>
    <w:rsid w:val="00563D41"/>
    <w:rsid w:val="005641F3"/>
    <w:rsid w:val="00564BA3"/>
    <w:rsid w:val="00564E91"/>
    <w:rsid w:val="00565CED"/>
    <w:rsid w:val="00570511"/>
    <w:rsid w:val="005726BA"/>
    <w:rsid w:val="0057440C"/>
    <w:rsid w:val="0057469B"/>
    <w:rsid w:val="0057501A"/>
    <w:rsid w:val="0057652E"/>
    <w:rsid w:val="0058004C"/>
    <w:rsid w:val="0058077A"/>
    <w:rsid w:val="005814E4"/>
    <w:rsid w:val="00581D9E"/>
    <w:rsid w:val="00581DC2"/>
    <w:rsid w:val="00582157"/>
    <w:rsid w:val="00582674"/>
    <w:rsid w:val="005828DE"/>
    <w:rsid w:val="00582981"/>
    <w:rsid w:val="00582ACA"/>
    <w:rsid w:val="0058307B"/>
    <w:rsid w:val="00583CDD"/>
    <w:rsid w:val="00584F7F"/>
    <w:rsid w:val="00586D5B"/>
    <w:rsid w:val="00587EFF"/>
    <w:rsid w:val="0059004E"/>
    <w:rsid w:val="005900C9"/>
    <w:rsid w:val="005902BA"/>
    <w:rsid w:val="00590756"/>
    <w:rsid w:val="00594224"/>
    <w:rsid w:val="005949B1"/>
    <w:rsid w:val="005957B0"/>
    <w:rsid w:val="00595DB8"/>
    <w:rsid w:val="00596219"/>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E8"/>
    <w:rsid w:val="005A437C"/>
    <w:rsid w:val="005A457C"/>
    <w:rsid w:val="005A621E"/>
    <w:rsid w:val="005A6DA3"/>
    <w:rsid w:val="005B0159"/>
    <w:rsid w:val="005B01E6"/>
    <w:rsid w:val="005B0E6B"/>
    <w:rsid w:val="005B1412"/>
    <w:rsid w:val="005B16A4"/>
    <w:rsid w:val="005B1884"/>
    <w:rsid w:val="005B18EC"/>
    <w:rsid w:val="005B1EA0"/>
    <w:rsid w:val="005B2B91"/>
    <w:rsid w:val="005B2BAF"/>
    <w:rsid w:val="005B2DD1"/>
    <w:rsid w:val="005B348E"/>
    <w:rsid w:val="005B46CA"/>
    <w:rsid w:val="005B4BA9"/>
    <w:rsid w:val="005B58B3"/>
    <w:rsid w:val="005B5AC2"/>
    <w:rsid w:val="005B61C1"/>
    <w:rsid w:val="005B62D1"/>
    <w:rsid w:val="005B6466"/>
    <w:rsid w:val="005B653C"/>
    <w:rsid w:val="005B76E4"/>
    <w:rsid w:val="005B791F"/>
    <w:rsid w:val="005C09B0"/>
    <w:rsid w:val="005C0F72"/>
    <w:rsid w:val="005C17CD"/>
    <w:rsid w:val="005C1D4D"/>
    <w:rsid w:val="005C214C"/>
    <w:rsid w:val="005C251A"/>
    <w:rsid w:val="005C27AA"/>
    <w:rsid w:val="005C31F2"/>
    <w:rsid w:val="005C363B"/>
    <w:rsid w:val="005C3AE3"/>
    <w:rsid w:val="005C5748"/>
    <w:rsid w:val="005C57CD"/>
    <w:rsid w:val="005C760A"/>
    <w:rsid w:val="005D00C8"/>
    <w:rsid w:val="005D020A"/>
    <w:rsid w:val="005D0694"/>
    <w:rsid w:val="005D0CF1"/>
    <w:rsid w:val="005D10E3"/>
    <w:rsid w:val="005D1350"/>
    <w:rsid w:val="005D1C37"/>
    <w:rsid w:val="005D1CF5"/>
    <w:rsid w:val="005D1F99"/>
    <w:rsid w:val="005D2451"/>
    <w:rsid w:val="005D399C"/>
    <w:rsid w:val="005D3A2D"/>
    <w:rsid w:val="005D4AB6"/>
    <w:rsid w:val="005D50A7"/>
    <w:rsid w:val="005D55D0"/>
    <w:rsid w:val="005D5707"/>
    <w:rsid w:val="005D5B98"/>
    <w:rsid w:val="005D5C7F"/>
    <w:rsid w:val="005D6764"/>
    <w:rsid w:val="005D695A"/>
    <w:rsid w:val="005D783B"/>
    <w:rsid w:val="005D7EE4"/>
    <w:rsid w:val="005E0017"/>
    <w:rsid w:val="005E08A7"/>
    <w:rsid w:val="005E08CF"/>
    <w:rsid w:val="005E1471"/>
    <w:rsid w:val="005E1500"/>
    <w:rsid w:val="005E1CD4"/>
    <w:rsid w:val="005E20AC"/>
    <w:rsid w:val="005E2201"/>
    <w:rsid w:val="005E2B8E"/>
    <w:rsid w:val="005E2CE0"/>
    <w:rsid w:val="005E2EF4"/>
    <w:rsid w:val="005E328C"/>
    <w:rsid w:val="005E4682"/>
    <w:rsid w:val="005E47E3"/>
    <w:rsid w:val="005E4984"/>
    <w:rsid w:val="005E5483"/>
    <w:rsid w:val="005E5929"/>
    <w:rsid w:val="005E5F7E"/>
    <w:rsid w:val="005E60EE"/>
    <w:rsid w:val="005E7AB2"/>
    <w:rsid w:val="005E7CC1"/>
    <w:rsid w:val="005E7D12"/>
    <w:rsid w:val="005E7E47"/>
    <w:rsid w:val="005E7F2C"/>
    <w:rsid w:val="005F048F"/>
    <w:rsid w:val="005F0602"/>
    <w:rsid w:val="005F14C2"/>
    <w:rsid w:val="005F1F79"/>
    <w:rsid w:val="005F373A"/>
    <w:rsid w:val="005F3D30"/>
    <w:rsid w:val="005F41BB"/>
    <w:rsid w:val="005F4C06"/>
    <w:rsid w:val="005F649F"/>
    <w:rsid w:val="005F6D2F"/>
    <w:rsid w:val="005F72BC"/>
    <w:rsid w:val="005F7548"/>
    <w:rsid w:val="006003C4"/>
    <w:rsid w:val="00601674"/>
    <w:rsid w:val="006019D6"/>
    <w:rsid w:val="00601F36"/>
    <w:rsid w:val="00602CF9"/>
    <w:rsid w:val="0060316D"/>
    <w:rsid w:val="006032E4"/>
    <w:rsid w:val="00603AC6"/>
    <w:rsid w:val="00604B9C"/>
    <w:rsid w:val="00604BAD"/>
    <w:rsid w:val="00604E5D"/>
    <w:rsid w:val="00605551"/>
    <w:rsid w:val="00605703"/>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748"/>
    <w:rsid w:val="0061379A"/>
    <w:rsid w:val="00614C68"/>
    <w:rsid w:val="00614D82"/>
    <w:rsid w:val="00615385"/>
    <w:rsid w:val="0061551F"/>
    <w:rsid w:val="00615E8A"/>
    <w:rsid w:val="006165AE"/>
    <w:rsid w:val="006177E6"/>
    <w:rsid w:val="00617BE4"/>
    <w:rsid w:val="00617F6E"/>
    <w:rsid w:val="00620075"/>
    <w:rsid w:val="00620915"/>
    <w:rsid w:val="0062129D"/>
    <w:rsid w:val="006219A6"/>
    <w:rsid w:val="00622C93"/>
    <w:rsid w:val="00622D0B"/>
    <w:rsid w:val="00622F0C"/>
    <w:rsid w:val="00623CE4"/>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18CF"/>
    <w:rsid w:val="006328A2"/>
    <w:rsid w:val="0063366C"/>
    <w:rsid w:val="0063429F"/>
    <w:rsid w:val="0063446B"/>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4A6"/>
    <w:rsid w:val="00641A45"/>
    <w:rsid w:val="00641EDA"/>
    <w:rsid w:val="00643095"/>
    <w:rsid w:val="0064376A"/>
    <w:rsid w:val="0064386D"/>
    <w:rsid w:val="00643BAE"/>
    <w:rsid w:val="00643C7A"/>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2C0"/>
    <w:rsid w:val="0065431A"/>
    <w:rsid w:val="00654739"/>
    <w:rsid w:val="00655430"/>
    <w:rsid w:val="0065600C"/>
    <w:rsid w:val="006560AB"/>
    <w:rsid w:val="006564B7"/>
    <w:rsid w:val="00656F7C"/>
    <w:rsid w:val="0066007D"/>
    <w:rsid w:val="00660975"/>
    <w:rsid w:val="00661095"/>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507"/>
    <w:rsid w:val="00670817"/>
    <w:rsid w:val="00671551"/>
    <w:rsid w:val="00672ED9"/>
    <w:rsid w:val="006738F4"/>
    <w:rsid w:val="00675FBA"/>
    <w:rsid w:val="00676538"/>
    <w:rsid w:val="006765BC"/>
    <w:rsid w:val="0067740B"/>
    <w:rsid w:val="006779A8"/>
    <w:rsid w:val="00680292"/>
    <w:rsid w:val="00680355"/>
    <w:rsid w:val="00680CF2"/>
    <w:rsid w:val="00680DD7"/>
    <w:rsid w:val="00681501"/>
    <w:rsid w:val="00681845"/>
    <w:rsid w:val="006831E4"/>
    <w:rsid w:val="00683750"/>
    <w:rsid w:val="0068450B"/>
    <w:rsid w:val="00684C59"/>
    <w:rsid w:val="00684E29"/>
    <w:rsid w:val="006850F1"/>
    <w:rsid w:val="006855E8"/>
    <w:rsid w:val="00687021"/>
    <w:rsid w:val="006872A5"/>
    <w:rsid w:val="00687701"/>
    <w:rsid w:val="006877C2"/>
    <w:rsid w:val="006903B1"/>
    <w:rsid w:val="00690561"/>
    <w:rsid w:val="00691CAF"/>
    <w:rsid w:val="00692A83"/>
    <w:rsid w:val="0069391A"/>
    <w:rsid w:val="0069446C"/>
    <w:rsid w:val="006945B4"/>
    <w:rsid w:val="0069481D"/>
    <w:rsid w:val="00695118"/>
    <w:rsid w:val="00695549"/>
    <w:rsid w:val="006958D2"/>
    <w:rsid w:val="00696F2E"/>
    <w:rsid w:val="00697013"/>
    <w:rsid w:val="006975C9"/>
    <w:rsid w:val="00697647"/>
    <w:rsid w:val="006979D0"/>
    <w:rsid w:val="00697F2D"/>
    <w:rsid w:val="00697F6E"/>
    <w:rsid w:val="006A008D"/>
    <w:rsid w:val="006A0470"/>
    <w:rsid w:val="006A0F26"/>
    <w:rsid w:val="006A1BE8"/>
    <w:rsid w:val="006A22F9"/>
    <w:rsid w:val="006A2BB6"/>
    <w:rsid w:val="006A2D31"/>
    <w:rsid w:val="006A36DC"/>
    <w:rsid w:val="006A3DFA"/>
    <w:rsid w:val="006A52E6"/>
    <w:rsid w:val="006A54D7"/>
    <w:rsid w:val="006A5B48"/>
    <w:rsid w:val="006A6FD1"/>
    <w:rsid w:val="006A70B0"/>
    <w:rsid w:val="006A75B4"/>
    <w:rsid w:val="006A77F2"/>
    <w:rsid w:val="006A7D4F"/>
    <w:rsid w:val="006B0259"/>
    <w:rsid w:val="006B02D0"/>
    <w:rsid w:val="006B04AB"/>
    <w:rsid w:val="006B0535"/>
    <w:rsid w:val="006B17DF"/>
    <w:rsid w:val="006B1A90"/>
    <w:rsid w:val="006B20F1"/>
    <w:rsid w:val="006B24DA"/>
    <w:rsid w:val="006B2BDB"/>
    <w:rsid w:val="006B3611"/>
    <w:rsid w:val="006B3822"/>
    <w:rsid w:val="006B4C36"/>
    <w:rsid w:val="006B66D8"/>
    <w:rsid w:val="006B690C"/>
    <w:rsid w:val="006B77FD"/>
    <w:rsid w:val="006B7C74"/>
    <w:rsid w:val="006C07FC"/>
    <w:rsid w:val="006C09DE"/>
    <w:rsid w:val="006C17F2"/>
    <w:rsid w:val="006C17FE"/>
    <w:rsid w:val="006C1C3E"/>
    <w:rsid w:val="006C2CB6"/>
    <w:rsid w:val="006C3B65"/>
    <w:rsid w:val="006C3F1E"/>
    <w:rsid w:val="006C5A3C"/>
    <w:rsid w:val="006C5CEE"/>
    <w:rsid w:val="006C62EE"/>
    <w:rsid w:val="006C68F5"/>
    <w:rsid w:val="006D002E"/>
    <w:rsid w:val="006D14DC"/>
    <w:rsid w:val="006D2C99"/>
    <w:rsid w:val="006D5A4A"/>
    <w:rsid w:val="006D5A57"/>
    <w:rsid w:val="006D67D4"/>
    <w:rsid w:val="006D6A6F"/>
    <w:rsid w:val="006D6E8A"/>
    <w:rsid w:val="006D71F6"/>
    <w:rsid w:val="006D76E7"/>
    <w:rsid w:val="006D7A52"/>
    <w:rsid w:val="006D7B6A"/>
    <w:rsid w:val="006D7D20"/>
    <w:rsid w:val="006E099B"/>
    <w:rsid w:val="006E1D90"/>
    <w:rsid w:val="006E1E33"/>
    <w:rsid w:val="006E1F4C"/>
    <w:rsid w:val="006E20B3"/>
    <w:rsid w:val="006E235F"/>
    <w:rsid w:val="006E307E"/>
    <w:rsid w:val="006E415C"/>
    <w:rsid w:val="006E4491"/>
    <w:rsid w:val="006E45E9"/>
    <w:rsid w:val="006E4FDA"/>
    <w:rsid w:val="006E57A1"/>
    <w:rsid w:val="006E6087"/>
    <w:rsid w:val="006E60DB"/>
    <w:rsid w:val="006E7B24"/>
    <w:rsid w:val="006F0BBC"/>
    <w:rsid w:val="006F0BFD"/>
    <w:rsid w:val="006F312D"/>
    <w:rsid w:val="006F3A33"/>
    <w:rsid w:val="006F5E70"/>
    <w:rsid w:val="006F6917"/>
    <w:rsid w:val="006F6937"/>
    <w:rsid w:val="006F6A9D"/>
    <w:rsid w:val="007004CE"/>
    <w:rsid w:val="007005B9"/>
    <w:rsid w:val="007016B0"/>
    <w:rsid w:val="007016B9"/>
    <w:rsid w:val="007018DF"/>
    <w:rsid w:val="00701D06"/>
    <w:rsid w:val="00702AA4"/>
    <w:rsid w:val="00702BDD"/>
    <w:rsid w:val="00703BE1"/>
    <w:rsid w:val="007050CF"/>
    <w:rsid w:val="00705777"/>
    <w:rsid w:val="00705EF1"/>
    <w:rsid w:val="007063CF"/>
    <w:rsid w:val="00710EE5"/>
    <w:rsid w:val="00710F54"/>
    <w:rsid w:val="00711154"/>
    <w:rsid w:val="007115E1"/>
    <w:rsid w:val="00711975"/>
    <w:rsid w:val="00711D2E"/>
    <w:rsid w:val="00711DA4"/>
    <w:rsid w:val="00712181"/>
    <w:rsid w:val="00712215"/>
    <w:rsid w:val="00712D70"/>
    <w:rsid w:val="007138FC"/>
    <w:rsid w:val="00714498"/>
    <w:rsid w:val="007149E0"/>
    <w:rsid w:val="00714CA8"/>
    <w:rsid w:val="0071566D"/>
    <w:rsid w:val="00716EAC"/>
    <w:rsid w:val="007174AB"/>
    <w:rsid w:val="007203BD"/>
    <w:rsid w:val="00720CE1"/>
    <w:rsid w:val="0072174C"/>
    <w:rsid w:val="007224FE"/>
    <w:rsid w:val="007226CC"/>
    <w:rsid w:val="00722E83"/>
    <w:rsid w:val="007234A8"/>
    <w:rsid w:val="00723F85"/>
    <w:rsid w:val="00725687"/>
    <w:rsid w:val="0072600B"/>
    <w:rsid w:val="00726809"/>
    <w:rsid w:val="00727D6D"/>
    <w:rsid w:val="00727F72"/>
    <w:rsid w:val="0073061B"/>
    <w:rsid w:val="00731EA0"/>
    <w:rsid w:val="00731F82"/>
    <w:rsid w:val="007332B0"/>
    <w:rsid w:val="00733B01"/>
    <w:rsid w:val="0073438E"/>
    <w:rsid w:val="00734D72"/>
    <w:rsid w:val="00734E7F"/>
    <w:rsid w:val="00736BC9"/>
    <w:rsid w:val="0073785B"/>
    <w:rsid w:val="00737B73"/>
    <w:rsid w:val="00740B1C"/>
    <w:rsid w:val="00741615"/>
    <w:rsid w:val="00741727"/>
    <w:rsid w:val="00741E92"/>
    <w:rsid w:val="00742133"/>
    <w:rsid w:val="00742567"/>
    <w:rsid w:val="00742AF8"/>
    <w:rsid w:val="00742DEE"/>
    <w:rsid w:val="00742DF0"/>
    <w:rsid w:val="00743020"/>
    <w:rsid w:val="00743969"/>
    <w:rsid w:val="007442D0"/>
    <w:rsid w:val="007452F3"/>
    <w:rsid w:val="00745706"/>
    <w:rsid w:val="00745730"/>
    <w:rsid w:val="00745A5D"/>
    <w:rsid w:val="007461A4"/>
    <w:rsid w:val="00747210"/>
    <w:rsid w:val="007476FB"/>
    <w:rsid w:val="007502A0"/>
    <w:rsid w:val="007505DC"/>
    <w:rsid w:val="00750DB9"/>
    <w:rsid w:val="007510BE"/>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750"/>
    <w:rsid w:val="007559E6"/>
    <w:rsid w:val="00756574"/>
    <w:rsid w:val="00756785"/>
    <w:rsid w:val="007575BC"/>
    <w:rsid w:val="00757883"/>
    <w:rsid w:val="00757AB4"/>
    <w:rsid w:val="00757D5E"/>
    <w:rsid w:val="00757D8F"/>
    <w:rsid w:val="00760B88"/>
    <w:rsid w:val="00761062"/>
    <w:rsid w:val="007623A6"/>
    <w:rsid w:val="00762D4D"/>
    <w:rsid w:val="0076310F"/>
    <w:rsid w:val="00763117"/>
    <w:rsid w:val="007634F3"/>
    <w:rsid w:val="00763D0A"/>
    <w:rsid w:val="00764AF2"/>
    <w:rsid w:val="00764E7A"/>
    <w:rsid w:val="00765010"/>
    <w:rsid w:val="0076561D"/>
    <w:rsid w:val="007671EE"/>
    <w:rsid w:val="0076722B"/>
    <w:rsid w:val="007673DD"/>
    <w:rsid w:val="00767DD6"/>
    <w:rsid w:val="00770279"/>
    <w:rsid w:val="00771DC5"/>
    <w:rsid w:val="00771EE3"/>
    <w:rsid w:val="00772048"/>
    <w:rsid w:val="00772885"/>
    <w:rsid w:val="00772AC0"/>
    <w:rsid w:val="00773151"/>
    <w:rsid w:val="007731A3"/>
    <w:rsid w:val="00773304"/>
    <w:rsid w:val="007733AF"/>
    <w:rsid w:val="00773CDF"/>
    <w:rsid w:val="00774109"/>
    <w:rsid w:val="0077437E"/>
    <w:rsid w:val="00774E6A"/>
    <w:rsid w:val="007754E7"/>
    <w:rsid w:val="007759E2"/>
    <w:rsid w:val="00776A03"/>
    <w:rsid w:val="00777F3E"/>
    <w:rsid w:val="007801AD"/>
    <w:rsid w:val="007803C9"/>
    <w:rsid w:val="007808F5"/>
    <w:rsid w:val="00781752"/>
    <w:rsid w:val="00781BF1"/>
    <w:rsid w:val="00781E9D"/>
    <w:rsid w:val="007820D6"/>
    <w:rsid w:val="007823F4"/>
    <w:rsid w:val="00782F57"/>
    <w:rsid w:val="00783D6D"/>
    <w:rsid w:val="00783E4F"/>
    <w:rsid w:val="00784319"/>
    <w:rsid w:val="00784E77"/>
    <w:rsid w:val="007854FE"/>
    <w:rsid w:val="00785C85"/>
    <w:rsid w:val="00787513"/>
    <w:rsid w:val="00790246"/>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97877"/>
    <w:rsid w:val="007A097E"/>
    <w:rsid w:val="007A0BB5"/>
    <w:rsid w:val="007A0ECD"/>
    <w:rsid w:val="007A15FD"/>
    <w:rsid w:val="007A1912"/>
    <w:rsid w:val="007A1B39"/>
    <w:rsid w:val="007A1DB5"/>
    <w:rsid w:val="007A2A24"/>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248D"/>
    <w:rsid w:val="007B3162"/>
    <w:rsid w:val="007B41BD"/>
    <w:rsid w:val="007B4534"/>
    <w:rsid w:val="007B4A90"/>
    <w:rsid w:val="007B509C"/>
    <w:rsid w:val="007B539A"/>
    <w:rsid w:val="007B62CE"/>
    <w:rsid w:val="007B6554"/>
    <w:rsid w:val="007B7258"/>
    <w:rsid w:val="007B7CEB"/>
    <w:rsid w:val="007C048E"/>
    <w:rsid w:val="007C0579"/>
    <w:rsid w:val="007C0684"/>
    <w:rsid w:val="007C091A"/>
    <w:rsid w:val="007C0A91"/>
    <w:rsid w:val="007C0F86"/>
    <w:rsid w:val="007C2AC6"/>
    <w:rsid w:val="007C367B"/>
    <w:rsid w:val="007C3CBA"/>
    <w:rsid w:val="007C6589"/>
    <w:rsid w:val="007C6624"/>
    <w:rsid w:val="007C6AA4"/>
    <w:rsid w:val="007C70A7"/>
    <w:rsid w:val="007C734E"/>
    <w:rsid w:val="007C7590"/>
    <w:rsid w:val="007D203B"/>
    <w:rsid w:val="007D255E"/>
    <w:rsid w:val="007D2845"/>
    <w:rsid w:val="007D2D53"/>
    <w:rsid w:val="007D312E"/>
    <w:rsid w:val="007D320A"/>
    <w:rsid w:val="007D349B"/>
    <w:rsid w:val="007D35D3"/>
    <w:rsid w:val="007D4653"/>
    <w:rsid w:val="007D4B2D"/>
    <w:rsid w:val="007D51EB"/>
    <w:rsid w:val="007D6D92"/>
    <w:rsid w:val="007D729A"/>
    <w:rsid w:val="007E045A"/>
    <w:rsid w:val="007E05F6"/>
    <w:rsid w:val="007E0891"/>
    <w:rsid w:val="007E0DCE"/>
    <w:rsid w:val="007E0F1C"/>
    <w:rsid w:val="007E11B6"/>
    <w:rsid w:val="007E11D1"/>
    <w:rsid w:val="007E12B1"/>
    <w:rsid w:val="007E19A8"/>
    <w:rsid w:val="007E1E47"/>
    <w:rsid w:val="007E2862"/>
    <w:rsid w:val="007E33C8"/>
    <w:rsid w:val="007E367B"/>
    <w:rsid w:val="007E36E6"/>
    <w:rsid w:val="007E3D2D"/>
    <w:rsid w:val="007E4541"/>
    <w:rsid w:val="007E481E"/>
    <w:rsid w:val="007E4B62"/>
    <w:rsid w:val="007E4C88"/>
    <w:rsid w:val="007E6756"/>
    <w:rsid w:val="007E6883"/>
    <w:rsid w:val="007E6F72"/>
    <w:rsid w:val="007E70AB"/>
    <w:rsid w:val="007E78DE"/>
    <w:rsid w:val="007F0B79"/>
    <w:rsid w:val="007F0FDB"/>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E96"/>
    <w:rsid w:val="008039A4"/>
    <w:rsid w:val="00804396"/>
    <w:rsid w:val="00805486"/>
    <w:rsid w:val="008056D0"/>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600B"/>
    <w:rsid w:val="00817D8E"/>
    <w:rsid w:val="00820B06"/>
    <w:rsid w:val="00821375"/>
    <w:rsid w:val="0082144F"/>
    <w:rsid w:val="00821D17"/>
    <w:rsid w:val="00821E34"/>
    <w:rsid w:val="00822D97"/>
    <w:rsid w:val="00822E38"/>
    <w:rsid w:val="00822E5F"/>
    <w:rsid w:val="00823025"/>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531B"/>
    <w:rsid w:val="00835BE1"/>
    <w:rsid w:val="00836FD3"/>
    <w:rsid w:val="0083709C"/>
    <w:rsid w:val="00842BC3"/>
    <w:rsid w:val="00843C49"/>
    <w:rsid w:val="00843C53"/>
    <w:rsid w:val="00844242"/>
    <w:rsid w:val="00844370"/>
    <w:rsid w:val="00844FB6"/>
    <w:rsid w:val="00845254"/>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CA"/>
    <w:rsid w:val="0085273C"/>
    <w:rsid w:val="00852B87"/>
    <w:rsid w:val="00852D5D"/>
    <w:rsid w:val="0085373C"/>
    <w:rsid w:val="00853BF1"/>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5FFE"/>
    <w:rsid w:val="00867DAE"/>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6F72"/>
    <w:rsid w:val="0088017D"/>
    <w:rsid w:val="00880296"/>
    <w:rsid w:val="008824DD"/>
    <w:rsid w:val="008838A1"/>
    <w:rsid w:val="0088438B"/>
    <w:rsid w:val="008846B4"/>
    <w:rsid w:val="008848C4"/>
    <w:rsid w:val="00885AFB"/>
    <w:rsid w:val="008860A6"/>
    <w:rsid w:val="00886748"/>
    <w:rsid w:val="008876B4"/>
    <w:rsid w:val="0089022E"/>
    <w:rsid w:val="00890318"/>
    <w:rsid w:val="008905F4"/>
    <w:rsid w:val="0089129C"/>
    <w:rsid w:val="00891D3D"/>
    <w:rsid w:val="0089244B"/>
    <w:rsid w:val="0089369A"/>
    <w:rsid w:val="00893F52"/>
    <w:rsid w:val="00893F9D"/>
    <w:rsid w:val="0089410B"/>
    <w:rsid w:val="00895969"/>
    <w:rsid w:val="00895DA4"/>
    <w:rsid w:val="00895DA8"/>
    <w:rsid w:val="008960E4"/>
    <w:rsid w:val="008972D0"/>
    <w:rsid w:val="00897A8E"/>
    <w:rsid w:val="008A1193"/>
    <w:rsid w:val="008A2B9C"/>
    <w:rsid w:val="008A341E"/>
    <w:rsid w:val="008A3573"/>
    <w:rsid w:val="008A3C8B"/>
    <w:rsid w:val="008A3F2A"/>
    <w:rsid w:val="008A4EA0"/>
    <w:rsid w:val="008A51D7"/>
    <w:rsid w:val="008A53E0"/>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6253"/>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F3F"/>
    <w:rsid w:val="008D5244"/>
    <w:rsid w:val="008D52EC"/>
    <w:rsid w:val="008D5F7F"/>
    <w:rsid w:val="008D60B7"/>
    <w:rsid w:val="008D6CC2"/>
    <w:rsid w:val="008D7083"/>
    <w:rsid w:val="008D733D"/>
    <w:rsid w:val="008D7FE9"/>
    <w:rsid w:val="008E0110"/>
    <w:rsid w:val="008E0C33"/>
    <w:rsid w:val="008E0CF8"/>
    <w:rsid w:val="008E19B0"/>
    <w:rsid w:val="008E2AC5"/>
    <w:rsid w:val="008E32B8"/>
    <w:rsid w:val="008E33B5"/>
    <w:rsid w:val="008E340B"/>
    <w:rsid w:val="008E49FF"/>
    <w:rsid w:val="008E56BE"/>
    <w:rsid w:val="008E654D"/>
    <w:rsid w:val="008E660A"/>
    <w:rsid w:val="008E68BA"/>
    <w:rsid w:val="008E6945"/>
    <w:rsid w:val="008F094A"/>
    <w:rsid w:val="008F0AEE"/>
    <w:rsid w:val="008F10BF"/>
    <w:rsid w:val="008F15C4"/>
    <w:rsid w:val="008F2797"/>
    <w:rsid w:val="008F29EA"/>
    <w:rsid w:val="008F2A13"/>
    <w:rsid w:val="008F2E37"/>
    <w:rsid w:val="008F3C8F"/>
    <w:rsid w:val="008F3EE3"/>
    <w:rsid w:val="008F435F"/>
    <w:rsid w:val="008F6A48"/>
    <w:rsid w:val="008F6C97"/>
    <w:rsid w:val="008F7128"/>
    <w:rsid w:val="008F7723"/>
    <w:rsid w:val="008F7D35"/>
    <w:rsid w:val="008F7DC5"/>
    <w:rsid w:val="0090025D"/>
    <w:rsid w:val="009004E8"/>
    <w:rsid w:val="00900586"/>
    <w:rsid w:val="00900592"/>
    <w:rsid w:val="00900695"/>
    <w:rsid w:val="00900E4A"/>
    <w:rsid w:val="00900FB4"/>
    <w:rsid w:val="00902067"/>
    <w:rsid w:val="009020F1"/>
    <w:rsid w:val="009029A7"/>
    <w:rsid w:val="00902C6A"/>
    <w:rsid w:val="00902CDB"/>
    <w:rsid w:val="00905271"/>
    <w:rsid w:val="0090585E"/>
    <w:rsid w:val="00905A7E"/>
    <w:rsid w:val="009068C2"/>
    <w:rsid w:val="0090778C"/>
    <w:rsid w:val="00907E2A"/>
    <w:rsid w:val="009103BF"/>
    <w:rsid w:val="00910744"/>
    <w:rsid w:val="00910970"/>
    <w:rsid w:val="00910A4A"/>
    <w:rsid w:val="00911188"/>
    <w:rsid w:val="009116C0"/>
    <w:rsid w:val="00911844"/>
    <w:rsid w:val="00911982"/>
    <w:rsid w:val="00911A08"/>
    <w:rsid w:val="00912A1E"/>
    <w:rsid w:val="00912BC9"/>
    <w:rsid w:val="00912CAF"/>
    <w:rsid w:val="0091312E"/>
    <w:rsid w:val="009133A6"/>
    <w:rsid w:val="0091397B"/>
    <w:rsid w:val="00913E12"/>
    <w:rsid w:val="00914249"/>
    <w:rsid w:val="00914FF7"/>
    <w:rsid w:val="0091650B"/>
    <w:rsid w:val="009166AD"/>
    <w:rsid w:val="00916E8B"/>
    <w:rsid w:val="00916F1D"/>
    <w:rsid w:val="0091746B"/>
    <w:rsid w:val="0092031B"/>
    <w:rsid w:val="009203E4"/>
    <w:rsid w:val="0092168F"/>
    <w:rsid w:val="00921A0A"/>
    <w:rsid w:val="00921B52"/>
    <w:rsid w:val="00921C51"/>
    <w:rsid w:val="00921F0F"/>
    <w:rsid w:val="0092227D"/>
    <w:rsid w:val="009228B9"/>
    <w:rsid w:val="00922ED6"/>
    <w:rsid w:val="009231A7"/>
    <w:rsid w:val="00923D06"/>
    <w:rsid w:val="009249CD"/>
    <w:rsid w:val="00924A00"/>
    <w:rsid w:val="00924FB2"/>
    <w:rsid w:val="00925434"/>
    <w:rsid w:val="00925CA3"/>
    <w:rsid w:val="00926E0D"/>
    <w:rsid w:val="00927332"/>
    <w:rsid w:val="009276A0"/>
    <w:rsid w:val="0093023A"/>
    <w:rsid w:val="009305CE"/>
    <w:rsid w:val="009310FA"/>
    <w:rsid w:val="00931471"/>
    <w:rsid w:val="00931549"/>
    <w:rsid w:val="00932226"/>
    <w:rsid w:val="009329C0"/>
    <w:rsid w:val="00932B66"/>
    <w:rsid w:val="0093318B"/>
    <w:rsid w:val="00933642"/>
    <w:rsid w:val="00934350"/>
    <w:rsid w:val="00934A62"/>
    <w:rsid w:val="00934B96"/>
    <w:rsid w:val="00934FB6"/>
    <w:rsid w:val="00935226"/>
    <w:rsid w:val="00935754"/>
    <w:rsid w:val="009358AE"/>
    <w:rsid w:val="009363B3"/>
    <w:rsid w:val="009368D3"/>
    <w:rsid w:val="00936AA1"/>
    <w:rsid w:val="00937030"/>
    <w:rsid w:val="009371CE"/>
    <w:rsid w:val="009375BA"/>
    <w:rsid w:val="00940DE0"/>
    <w:rsid w:val="009419D7"/>
    <w:rsid w:val="009424AC"/>
    <w:rsid w:val="00942533"/>
    <w:rsid w:val="00942667"/>
    <w:rsid w:val="00942D45"/>
    <w:rsid w:val="0094349C"/>
    <w:rsid w:val="00943765"/>
    <w:rsid w:val="009437E4"/>
    <w:rsid w:val="00943A7D"/>
    <w:rsid w:val="00943CDA"/>
    <w:rsid w:val="0094460C"/>
    <w:rsid w:val="00944AEA"/>
    <w:rsid w:val="00944E0F"/>
    <w:rsid w:val="009459D4"/>
    <w:rsid w:val="00945ABF"/>
    <w:rsid w:val="00945C17"/>
    <w:rsid w:val="0094697E"/>
    <w:rsid w:val="00946A2F"/>
    <w:rsid w:val="00946F3C"/>
    <w:rsid w:val="00946FA9"/>
    <w:rsid w:val="009471AD"/>
    <w:rsid w:val="00947A0E"/>
    <w:rsid w:val="00947A81"/>
    <w:rsid w:val="009509B1"/>
    <w:rsid w:val="00950F61"/>
    <w:rsid w:val="00951231"/>
    <w:rsid w:val="00951DCF"/>
    <w:rsid w:val="00951E64"/>
    <w:rsid w:val="00951EBE"/>
    <w:rsid w:val="00951EC9"/>
    <w:rsid w:val="00952BB5"/>
    <w:rsid w:val="00953368"/>
    <w:rsid w:val="00953698"/>
    <w:rsid w:val="009541C7"/>
    <w:rsid w:val="0095464D"/>
    <w:rsid w:val="0095739E"/>
    <w:rsid w:val="0096040C"/>
    <w:rsid w:val="00960558"/>
    <w:rsid w:val="0096094D"/>
    <w:rsid w:val="00962220"/>
    <w:rsid w:val="00962CD5"/>
    <w:rsid w:val="00963AA8"/>
    <w:rsid w:val="00963CE6"/>
    <w:rsid w:val="00965959"/>
    <w:rsid w:val="009660C6"/>
    <w:rsid w:val="009673F7"/>
    <w:rsid w:val="009674D7"/>
    <w:rsid w:val="0096768F"/>
    <w:rsid w:val="009677E8"/>
    <w:rsid w:val="00967836"/>
    <w:rsid w:val="009679EF"/>
    <w:rsid w:val="00967FFB"/>
    <w:rsid w:val="00970020"/>
    <w:rsid w:val="00970942"/>
    <w:rsid w:val="00970B26"/>
    <w:rsid w:val="00970CD0"/>
    <w:rsid w:val="00972875"/>
    <w:rsid w:val="009728AA"/>
    <w:rsid w:val="00973014"/>
    <w:rsid w:val="009732A9"/>
    <w:rsid w:val="00973E5D"/>
    <w:rsid w:val="00975B4E"/>
    <w:rsid w:val="00976375"/>
    <w:rsid w:val="00976704"/>
    <w:rsid w:val="00977A6A"/>
    <w:rsid w:val="00977C49"/>
    <w:rsid w:val="00977FD1"/>
    <w:rsid w:val="00984207"/>
    <w:rsid w:val="00984B21"/>
    <w:rsid w:val="009853B7"/>
    <w:rsid w:val="00985631"/>
    <w:rsid w:val="00985696"/>
    <w:rsid w:val="009858F3"/>
    <w:rsid w:val="009870E9"/>
    <w:rsid w:val="0098774D"/>
    <w:rsid w:val="00987EEE"/>
    <w:rsid w:val="009913C4"/>
    <w:rsid w:val="009913DC"/>
    <w:rsid w:val="00991B4C"/>
    <w:rsid w:val="00991C0B"/>
    <w:rsid w:val="00991D8E"/>
    <w:rsid w:val="0099260E"/>
    <w:rsid w:val="009932F0"/>
    <w:rsid w:val="0099383F"/>
    <w:rsid w:val="00993ADC"/>
    <w:rsid w:val="00993D4F"/>
    <w:rsid w:val="00993DE3"/>
    <w:rsid w:val="00993F1A"/>
    <w:rsid w:val="009959CC"/>
    <w:rsid w:val="00996464"/>
    <w:rsid w:val="009966F7"/>
    <w:rsid w:val="00996F75"/>
    <w:rsid w:val="0099765A"/>
    <w:rsid w:val="009976AF"/>
    <w:rsid w:val="009A09BC"/>
    <w:rsid w:val="009A0BC1"/>
    <w:rsid w:val="009A0F98"/>
    <w:rsid w:val="009A1EBC"/>
    <w:rsid w:val="009A3F55"/>
    <w:rsid w:val="009A488F"/>
    <w:rsid w:val="009A4CF3"/>
    <w:rsid w:val="009A56F0"/>
    <w:rsid w:val="009A6902"/>
    <w:rsid w:val="009B008C"/>
    <w:rsid w:val="009B0539"/>
    <w:rsid w:val="009B19AA"/>
    <w:rsid w:val="009B1CCD"/>
    <w:rsid w:val="009B28B8"/>
    <w:rsid w:val="009B2B7A"/>
    <w:rsid w:val="009B3110"/>
    <w:rsid w:val="009B353E"/>
    <w:rsid w:val="009B3548"/>
    <w:rsid w:val="009B3C4E"/>
    <w:rsid w:val="009B411D"/>
    <w:rsid w:val="009B4246"/>
    <w:rsid w:val="009B4E22"/>
    <w:rsid w:val="009B57D6"/>
    <w:rsid w:val="009B5C57"/>
    <w:rsid w:val="009B5D68"/>
    <w:rsid w:val="009B61B3"/>
    <w:rsid w:val="009B67DC"/>
    <w:rsid w:val="009B7695"/>
    <w:rsid w:val="009C063D"/>
    <w:rsid w:val="009C086C"/>
    <w:rsid w:val="009C08FE"/>
    <w:rsid w:val="009C0A2F"/>
    <w:rsid w:val="009C0D24"/>
    <w:rsid w:val="009C1886"/>
    <w:rsid w:val="009C25C7"/>
    <w:rsid w:val="009C29DE"/>
    <w:rsid w:val="009C31FB"/>
    <w:rsid w:val="009C356F"/>
    <w:rsid w:val="009C3758"/>
    <w:rsid w:val="009C3C3E"/>
    <w:rsid w:val="009C3FC0"/>
    <w:rsid w:val="009C4658"/>
    <w:rsid w:val="009C5259"/>
    <w:rsid w:val="009C543F"/>
    <w:rsid w:val="009C5A0F"/>
    <w:rsid w:val="009C5E36"/>
    <w:rsid w:val="009C6D82"/>
    <w:rsid w:val="009C7722"/>
    <w:rsid w:val="009C7A1B"/>
    <w:rsid w:val="009D03D6"/>
    <w:rsid w:val="009D1DB4"/>
    <w:rsid w:val="009D2B04"/>
    <w:rsid w:val="009D3B15"/>
    <w:rsid w:val="009D4404"/>
    <w:rsid w:val="009D4E5F"/>
    <w:rsid w:val="009D5D2D"/>
    <w:rsid w:val="009D60F5"/>
    <w:rsid w:val="009D691C"/>
    <w:rsid w:val="009D6A0B"/>
    <w:rsid w:val="009D6B9B"/>
    <w:rsid w:val="009D7285"/>
    <w:rsid w:val="009D73A0"/>
    <w:rsid w:val="009D7F9E"/>
    <w:rsid w:val="009E0387"/>
    <w:rsid w:val="009E072A"/>
    <w:rsid w:val="009E0878"/>
    <w:rsid w:val="009E0AB2"/>
    <w:rsid w:val="009E0D0A"/>
    <w:rsid w:val="009E0DE8"/>
    <w:rsid w:val="009E1760"/>
    <w:rsid w:val="009E20A8"/>
    <w:rsid w:val="009E28E0"/>
    <w:rsid w:val="009E2A72"/>
    <w:rsid w:val="009E2B76"/>
    <w:rsid w:val="009E3400"/>
    <w:rsid w:val="009E38C6"/>
    <w:rsid w:val="009E3AF4"/>
    <w:rsid w:val="009E408B"/>
    <w:rsid w:val="009E44AA"/>
    <w:rsid w:val="009E48A6"/>
    <w:rsid w:val="009E49F5"/>
    <w:rsid w:val="009E4E2C"/>
    <w:rsid w:val="009E50FD"/>
    <w:rsid w:val="009E5842"/>
    <w:rsid w:val="009E721C"/>
    <w:rsid w:val="009E77FC"/>
    <w:rsid w:val="009F0F39"/>
    <w:rsid w:val="009F1DFC"/>
    <w:rsid w:val="009F30BE"/>
    <w:rsid w:val="009F3277"/>
    <w:rsid w:val="009F3F53"/>
    <w:rsid w:val="009F46A5"/>
    <w:rsid w:val="009F558E"/>
    <w:rsid w:val="009F617D"/>
    <w:rsid w:val="009F6760"/>
    <w:rsid w:val="009F6B29"/>
    <w:rsid w:val="00A009BA"/>
    <w:rsid w:val="00A011EA"/>
    <w:rsid w:val="00A036B3"/>
    <w:rsid w:val="00A03857"/>
    <w:rsid w:val="00A038C5"/>
    <w:rsid w:val="00A03DF8"/>
    <w:rsid w:val="00A04002"/>
    <w:rsid w:val="00A04E4D"/>
    <w:rsid w:val="00A05481"/>
    <w:rsid w:val="00A05D70"/>
    <w:rsid w:val="00A06633"/>
    <w:rsid w:val="00A0667A"/>
    <w:rsid w:val="00A071AC"/>
    <w:rsid w:val="00A075C0"/>
    <w:rsid w:val="00A10E89"/>
    <w:rsid w:val="00A10F48"/>
    <w:rsid w:val="00A12046"/>
    <w:rsid w:val="00A12BE4"/>
    <w:rsid w:val="00A13DAA"/>
    <w:rsid w:val="00A14104"/>
    <w:rsid w:val="00A1539B"/>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4C0C"/>
    <w:rsid w:val="00A2568B"/>
    <w:rsid w:val="00A25B36"/>
    <w:rsid w:val="00A26811"/>
    <w:rsid w:val="00A2681C"/>
    <w:rsid w:val="00A273B6"/>
    <w:rsid w:val="00A30549"/>
    <w:rsid w:val="00A30E3F"/>
    <w:rsid w:val="00A310DA"/>
    <w:rsid w:val="00A31112"/>
    <w:rsid w:val="00A314A6"/>
    <w:rsid w:val="00A323F6"/>
    <w:rsid w:val="00A3277E"/>
    <w:rsid w:val="00A3397B"/>
    <w:rsid w:val="00A3423B"/>
    <w:rsid w:val="00A368E5"/>
    <w:rsid w:val="00A36974"/>
    <w:rsid w:val="00A36BD5"/>
    <w:rsid w:val="00A36D8E"/>
    <w:rsid w:val="00A3733D"/>
    <w:rsid w:val="00A37EDF"/>
    <w:rsid w:val="00A4033D"/>
    <w:rsid w:val="00A405B5"/>
    <w:rsid w:val="00A406A7"/>
    <w:rsid w:val="00A421C5"/>
    <w:rsid w:val="00A4259F"/>
    <w:rsid w:val="00A42C76"/>
    <w:rsid w:val="00A42CCC"/>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3F92"/>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978"/>
    <w:rsid w:val="00A62166"/>
    <w:rsid w:val="00A6250A"/>
    <w:rsid w:val="00A627E7"/>
    <w:rsid w:val="00A62DED"/>
    <w:rsid w:val="00A62E65"/>
    <w:rsid w:val="00A63B2E"/>
    <w:rsid w:val="00A63E9E"/>
    <w:rsid w:val="00A63F48"/>
    <w:rsid w:val="00A64715"/>
    <w:rsid w:val="00A64771"/>
    <w:rsid w:val="00A650AA"/>
    <w:rsid w:val="00A663F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162D"/>
    <w:rsid w:val="00A81856"/>
    <w:rsid w:val="00A82D12"/>
    <w:rsid w:val="00A838C4"/>
    <w:rsid w:val="00A84998"/>
    <w:rsid w:val="00A85874"/>
    <w:rsid w:val="00A85917"/>
    <w:rsid w:val="00A87A97"/>
    <w:rsid w:val="00A90027"/>
    <w:rsid w:val="00A90111"/>
    <w:rsid w:val="00A9096F"/>
    <w:rsid w:val="00A91140"/>
    <w:rsid w:val="00A92147"/>
    <w:rsid w:val="00A92302"/>
    <w:rsid w:val="00A92C4E"/>
    <w:rsid w:val="00A938BC"/>
    <w:rsid w:val="00A94A18"/>
    <w:rsid w:val="00A951F5"/>
    <w:rsid w:val="00A95FA3"/>
    <w:rsid w:val="00A960D4"/>
    <w:rsid w:val="00AA0838"/>
    <w:rsid w:val="00AA1A7C"/>
    <w:rsid w:val="00AA1FDB"/>
    <w:rsid w:val="00AA286F"/>
    <w:rsid w:val="00AA2A30"/>
    <w:rsid w:val="00AA2E76"/>
    <w:rsid w:val="00AA30EA"/>
    <w:rsid w:val="00AA3FDF"/>
    <w:rsid w:val="00AA4088"/>
    <w:rsid w:val="00AA4880"/>
    <w:rsid w:val="00AA4930"/>
    <w:rsid w:val="00AA54B9"/>
    <w:rsid w:val="00AA5792"/>
    <w:rsid w:val="00AA68D3"/>
    <w:rsid w:val="00AA69BA"/>
    <w:rsid w:val="00AB062D"/>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014"/>
    <w:rsid w:val="00AC5966"/>
    <w:rsid w:val="00AC5BBE"/>
    <w:rsid w:val="00AC5CF7"/>
    <w:rsid w:val="00AC63EA"/>
    <w:rsid w:val="00AC6525"/>
    <w:rsid w:val="00AC66B4"/>
    <w:rsid w:val="00AC6D42"/>
    <w:rsid w:val="00AC7231"/>
    <w:rsid w:val="00AC733F"/>
    <w:rsid w:val="00AC75EA"/>
    <w:rsid w:val="00AD022C"/>
    <w:rsid w:val="00AD0F48"/>
    <w:rsid w:val="00AD15CE"/>
    <w:rsid w:val="00AD1BC1"/>
    <w:rsid w:val="00AD338F"/>
    <w:rsid w:val="00AD3A76"/>
    <w:rsid w:val="00AD44AD"/>
    <w:rsid w:val="00AD45CE"/>
    <w:rsid w:val="00AD53A3"/>
    <w:rsid w:val="00AD60D7"/>
    <w:rsid w:val="00AD62F7"/>
    <w:rsid w:val="00AD6435"/>
    <w:rsid w:val="00AD6771"/>
    <w:rsid w:val="00AD68A5"/>
    <w:rsid w:val="00AD7038"/>
    <w:rsid w:val="00AD79C9"/>
    <w:rsid w:val="00AD7DFE"/>
    <w:rsid w:val="00AE0625"/>
    <w:rsid w:val="00AE0D95"/>
    <w:rsid w:val="00AE1771"/>
    <w:rsid w:val="00AE2756"/>
    <w:rsid w:val="00AE2953"/>
    <w:rsid w:val="00AE3B47"/>
    <w:rsid w:val="00AE4C41"/>
    <w:rsid w:val="00AE5C32"/>
    <w:rsid w:val="00AE6690"/>
    <w:rsid w:val="00AE67AA"/>
    <w:rsid w:val="00AE752B"/>
    <w:rsid w:val="00AF0203"/>
    <w:rsid w:val="00AF161D"/>
    <w:rsid w:val="00AF166C"/>
    <w:rsid w:val="00AF3A10"/>
    <w:rsid w:val="00AF4066"/>
    <w:rsid w:val="00AF47E9"/>
    <w:rsid w:val="00AF4E29"/>
    <w:rsid w:val="00AF4F81"/>
    <w:rsid w:val="00AF518D"/>
    <w:rsid w:val="00AF64E7"/>
    <w:rsid w:val="00AF6831"/>
    <w:rsid w:val="00AF68B8"/>
    <w:rsid w:val="00AF7288"/>
    <w:rsid w:val="00AF7421"/>
    <w:rsid w:val="00AF7750"/>
    <w:rsid w:val="00AF7BD2"/>
    <w:rsid w:val="00B0082E"/>
    <w:rsid w:val="00B0139C"/>
    <w:rsid w:val="00B01EF4"/>
    <w:rsid w:val="00B02CE6"/>
    <w:rsid w:val="00B02F93"/>
    <w:rsid w:val="00B039C4"/>
    <w:rsid w:val="00B04613"/>
    <w:rsid w:val="00B04BD0"/>
    <w:rsid w:val="00B04D6F"/>
    <w:rsid w:val="00B0574C"/>
    <w:rsid w:val="00B05F33"/>
    <w:rsid w:val="00B079D3"/>
    <w:rsid w:val="00B1044F"/>
    <w:rsid w:val="00B1080F"/>
    <w:rsid w:val="00B10F19"/>
    <w:rsid w:val="00B11B79"/>
    <w:rsid w:val="00B11E83"/>
    <w:rsid w:val="00B12639"/>
    <w:rsid w:val="00B12848"/>
    <w:rsid w:val="00B12B5A"/>
    <w:rsid w:val="00B13922"/>
    <w:rsid w:val="00B13BCB"/>
    <w:rsid w:val="00B13C50"/>
    <w:rsid w:val="00B13EE8"/>
    <w:rsid w:val="00B1471C"/>
    <w:rsid w:val="00B15A22"/>
    <w:rsid w:val="00B16CF7"/>
    <w:rsid w:val="00B16F09"/>
    <w:rsid w:val="00B17411"/>
    <w:rsid w:val="00B179F5"/>
    <w:rsid w:val="00B17F3F"/>
    <w:rsid w:val="00B2041E"/>
    <w:rsid w:val="00B20A15"/>
    <w:rsid w:val="00B20B8C"/>
    <w:rsid w:val="00B21000"/>
    <w:rsid w:val="00B218FB"/>
    <w:rsid w:val="00B219FD"/>
    <w:rsid w:val="00B21BCF"/>
    <w:rsid w:val="00B22638"/>
    <w:rsid w:val="00B22AC1"/>
    <w:rsid w:val="00B23064"/>
    <w:rsid w:val="00B23068"/>
    <w:rsid w:val="00B23B67"/>
    <w:rsid w:val="00B24131"/>
    <w:rsid w:val="00B24411"/>
    <w:rsid w:val="00B24D59"/>
    <w:rsid w:val="00B25A4A"/>
    <w:rsid w:val="00B2683E"/>
    <w:rsid w:val="00B26B18"/>
    <w:rsid w:val="00B27584"/>
    <w:rsid w:val="00B27D94"/>
    <w:rsid w:val="00B30046"/>
    <w:rsid w:val="00B30191"/>
    <w:rsid w:val="00B3080A"/>
    <w:rsid w:val="00B32156"/>
    <w:rsid w:val="00B326CA"/>
    <w:rsid w:val="00B333EF"/>
    <w:rsid w:val="00B346F0"/>
    <w:rsid w:val="00B35A16"/>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024"/>
    <w:rsid w:val="00B45944"/>
    <w:rsid w:val="00B45A06"/>
    <w:rsid w:val="00B45BE7"/>
    <w:rsid w:val="00B46193"/>
    <w:rsid w:val="00B461C1"/>
    <w:rsid w:val="00B46644"/>
    <w:rsid w:val="00B51A9A"/>
    <w:rsid w:val="00B523E2"/>
    <w:rsid w:val="00B529E6"/>
    <w:rsid w:val="00B530BA"/>
    <w:rsid w:val="00B5361F"/>
    <w:rsid w:val="00B53653"/>
    <w:rsid w:val="00B53866"/>
    <w:rsid w:val="00B53F4D"/>
    <w:rsid w:val="00B546DA"/>
    <w:rsid w:val="00B548C1"/>
    <w:rsid w:val="00B548C5"/>
    <w:rsid w:val="00B54AC4"/>
    <w:rsid w:val="00B55D49"/>
    <w:rsid w:val="00B56377"/>
    <w:rsid w:val="00B56A15"/>
    <w:rsid w:val="00B5786C"/>
    <w:rsid w:val="00B60AFA"/>
    <w:rsid w:val="00B628EE"/>
    <w:rsid w:val="00B6304D"/>
    <w:rsid w:val="00B636F4"/>
    <w:rsid w:val="00B64276"/>
    <w:rsid w:val="00B64B14"/>
    <w:rsid w:val="00B65E68"/>
    <w:rsid w:val="00B66241"/>
    <w:rsid w:val="00B66387"/>
    <w:rsid w:val="00B66600"/>
    <w:rsid w:val="00B66F01"/>
    <w:rsid w:val="00B6734A"/>
    <w:rsid w:val="00B673DF"/>
    <w:rsid w:val="00B6785B"/>
    <w:rsid w:val="00B70B3A"/>
    <w:rsid w:val="00B716E0"/>
    <w:rsid w:val="00B72641"/>
    <w:rsid w:val="00B72732"/>
    <w:rsid w:val="00B72DF4"/>
    <w:rsid w:val="00B74B20"/>
    <w:rsid w:val="00B7518F"/>
    <w:rsid w:val="00B754C8"/>
    <w:rsid w:val="00B75CD5"/>
    <w:rsid w:val="00B75FBD"/>
    <w:rsid w:val="00B7724E"/>
    <w:rsid w:val="00B7736E"/>
    <w:rsid w:val="00B77835"/>
    <w:rsid w:val="00B77D5D"/>
    <w:rsid w:val="00B80057"/>
    <w:rsid w:val="00B81215"/>
    <w:rsid w:val="00B81DD7"/>
    <w:rsid w:val="00B81E3B"/>
    <w:rsid w:val="00B82A2D"/>
    <w:rsid w:val="00B82B80"/>
    <w:rsid w:val="00B82FE6"/>
    <w:rsid w:val="00B830ED"/>
    <w:rsid w:val="00B8410A"/>
    <w:rsid w:val="00B8479E"/>
    <w:rsid w:val="00B847FB"/>
    <w:rsid w:val="00B84E5A"/>
    <w:rsid w:val="00B852E7"/>
    <w:rsid w:val="00B85343"/>
    <w:rsid w:val="00B85B50"/>
    <w:rsid w:val="00B85FDE"/>
    <w:rsid w:val="00B86477"/>
    <w:rsid w:val="00B86A89"/>
    <w:rsid w:val="00B9048B"/>
    <w:rsid w:val="00B90AB5"/>
    <w:rsid w:val="00B911AE"/>
    <w:rsid w:val="00B91C83"/>
    <w:rsid w:val="00B91C8B"/>
    <w:rsid w:val="00B92A0C"/>
    <w:rsid w:val="00B92BF9"/>
    <w:rsid w:val="00B941DB"/>
    <w:rsid w:val="00B94B85"/>
    <w:rsid w:val="00B94BDC"/>
    <w:rsid w:val="00B94CA3"/>
    <w:rsid w:val="00B951F9"/>
    <w:rsid w:val="00B9560E"/>
    <w:rsid w:val="00B96995"/>
    <w:rsid w:val="00B969DA"/>
    <w:rsid w:val="00B97084"/>
    <w:rsid w:val="00B972AC"/>
    <w:rsid w:val="00B9793E"/>
    <w:rsid w:val="00BA0E8D"/>
    <w:rsid w:val="00BA374C"/>
    <w:rsid w:val="00BA3EB0"/>
    <w:rsid w:val="00BA5129"/>
    <w:rsid w:val="00BA520C"/>
    <w:rsid w:val="00BA5B16"/>
    <w:rsid w:val="00BA6635"/>
    <w:rsid w:val="00BA6EBA"/>
    <w:rsid w:val="00BA71D2"/>
    <w:rsid w:val="00BA7274"/>
    <w:rsid w:val="00BA76A4"/>
    <w:rsid w:val="00BB0034"/>
    <w:rsid w:val="00BB008E"/>
    <w:rsid w:val="00BB08DF"/>
    <w:rsid w:val="00BB0AEE"/>
    <w:rsid w:val="00BB0BC9"/>
    <w:rsid w:val="00BB0CEC"/>
    <w:rsid w:val="00BB100F"/>
    <w:rsid w:val="00BB1569"/>
    <w:rsid w:val="00BB20FA"/>
    <w:rsid w:val="00BB35BA"/>
    <w:rsid w:val="00BB3CA3"/>
    <w:rsid w:val="00BB3ECE"/>
    <w:rsid w:val="00BB4613"/>
    <w:rsid w:val="00BB47C4"/>
    <w:rsid w:val="00BB55D0"/>
    <w:rsid w:val="00BB61BF"/>
    <w:rsid w:val="00BB65D4"/>
    <w:rsid w:val="00BB69A4"/>
    <w:rsid w:val="00BB69E7"/>
    <w:rsid w:val="00BB73C6"/>
    <w:rsid w:val="00BB7D5D"/>
    <w:rsid w:val="00BC03AC"/>
    <w:rsid w:val="00BC1A4E"/>
    <w:rsid w:val="00BC1AFF"/>
    <w:rsid w:val="00BC1B56"/>
    <w:rsid w:val="00BC2197"/>
    <w:rsid w:val="00BC2995"/>
    <w:rsid w:val="00BC3A1B"/>
    <w:rsid w:val="00BC3AA8"/>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1363"/>
    <w:rsid w:val="00BD2EFE"/>
    <w:rsid w:val="00BD379C"/>
    <w:rsid w:val="00BD3EF8"/>
    <w:rsid w:val="00BD4236"/>
    <w:rsid w:val="00BD53EE"/>
    <w:rsid w:val="00BD56EF"/>
    <w:rsid w:val="00BD5C37"/>
    <w:rsid w:val="00BD66BB"/>
    <w:rsid w:val="00BD673D"/>
    <w:rsid w:val="00BD6E02"/>
    <w:rsid w:val="00BE0121"/>
    <w:rsid w:val="00BE07AD"/>
    <w:rsid w:val="00BE07CD"/>
    <w:rsid w:val="00BE0A74"/>
    <w:rsid w:val="00BE0F08"/>
    <w:rsid w:val="00BE1455"/>
    <w:rsid w:val="00BE1A50"/>
    <w:rsid w:val="00BE21C1"/>
    <w:rsid w:val="00BE3C57"/>
    <w:rsid w:val="00BE3D09"/>
    <w:rsid w:val="00BE445D"/>
    <w:rsid w:val="00BE48E0"/>
    <w:rsid w:val="00BE4B66"/>
    <w:rsid w:val="00BE57EF"/>
    <w:rsid w:val="00BE58C5"/>
    <w:rsid w:val="00BE6DB0"/>
    <w:rsid w:val="00BE6EF6"/>
    <w:rsid w:val="00BE7D7C"/>
    <w:rsid w:val="00BF06F3"/>
    <w:rsid w:val="00BF071E"/>
    <w:rsid w:val="00BF1FFD"/>
    <w:rsid w:val="00BF264A"/>
    <w:rsid w:val="00BF27DD"/>
    <w:rsid w:val="00BF3095"/>
    <w:rsid w:val="00BF32C8"/>
    <w:rsid w:val="00BF37AE"/>
    <w:rsid w:val="00BF3964"/>
    <w:rsid w:val="00BF3C71"/>
    <w:rsid w:val="00BF3D93"/>
    <w:rsid w:val="00BF44BE"/>
    <w:rsid w:val="00BF5649"/>
    <w:rsid w:val="00BF573A"/>
    <w:rsid w:val="00BF6F2C"/>
    <w:rsid w:val="00BF7255"/>
    <w:rsid w:val="00BF765B"/>
    <w:rsid w:val="00C012EA"/>
    <w:rsid w:val="00C02FE6"/>
    <w:rsid w:val="00C036B1"/>
    <w:rsid w:val="00C04370"/>
    <w:rsid w:val="00C0589A"/>
    <w:rsid w:val="00C05FA5"/>
    <w:rsid w:val="00C06986"/>
    <w:rsid w:val="00C06F43"/>
    <w:rsid w:val="00C07197"/>
    <w:rsid w:val="00C0799D"/>
    <w:rsid w:val="00C07A46"/>
    <w:rsid w:val="00C07C7F"/>
    <w:rsid w:val="00C102A2"/>
    <w:rsid w:val="00C107BF"/>
    <w:rsid w:val="00C108C8"/>
    <w:rsid w:val="00C10CDB"/>
    <w:rsid w:val="00C116BF"/>
    <w:rsid w:val="00C1188B"/>
    <w:rsid w:val="00C1196A"/>
    <w:rsid w:val="00C12884"/>
    <w:rsid w:val="00C12B37"/>
    <w:rsid w:val="00C13508"/>
    <w:rsid w:val="00C13747"/>
    <w:rsid w:val="00C14720"/>
    <w:rsid w:val="00C149F4"/>
    <w:rsid w:val="00C14F0C"/>
    <w:rsid w:val="00C15DCF"/>
    <w:rsid w:val="00C17627"/>
    <w:rsid w:val="00C17AF0"/>
    <w:rsid w:val="00C17DD2"/>
    <w:rsid w:val="00C20025"/>
    <w:rsid w:val="00C20A9C"/>
    <w:rsid w:val="00C20B80"/>
    <w:rsid w:val="00C21DC6"/>
    <w:rsid w:val="00C220F3"/>
    <w:rsid w:val="00C22BA0"/>
    <w:rsid w:val="00C2316D"/>
    <w:rsid w:val="00C23E5E"/>
    <w:rsid w:val="00C24007"/>
    <w:rsid w:val="00C24392"/>
    <w:rsid w:val="00C246F2"/>
    <w:rsid w:val="00C25B28"/>
    <w:rsid w:val="00C25D85"/>
    <w:rsid w:val="00C26AB5"/>
    <w:rsid w:val="00C26F94"/>
    <w:rsid w:val="00C30B7F"/>
    <w:rsid w:val="00C30BCA"/>
    <w:rsid w:val="00C30FCF"/>
    <w:rsid w:val="00C312F1"/>
    <w:rsid w:val="00C31AA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E5B"/>
    <w:rsid w:val="00C40022"/>
    <w:rsid w:val="00C403B5"/>
    <w:rsid w:val="00C404C7"/>
    <w:rsid w:val="00C40A05"/>
    <w:rsid w:val="00C41039"/>
    <w:rsid w:val="00C41408"/>
    <w:rsid w:val="00C41413"/>
    <w:rsid w:val="00C42029"/>
    <w:rsid w:val="00C4247E"/>
    <w:rsid w:val="00C42967"/>
    <w:rsid w:val="00C42ADF"/>
    <w:rsid w:val="00C42C06"/>
    <w:rsid w:val="00C43103"/>
    <w:rsid w:val="00C435BD"/>
    <w:rsid w:val="00C43786"/>
    <w:rsid w:val="00C442E8"/>
    <w:rsid w:val="00C448D9"/>
    <w:rsid w:val="00C452F1"/>
    <w:rsid w:val="00C461E4"/>
    <w:rsid w:val="00C46C4C"/>
    <w:rsid w:val="00C4712B"/>
    <w:rsid w:val="00C47A43"/>
    <w:rsid w:val="00C47B92"/>
    <w:rsid w:val="00C47FCB"/>
    <w:rsid w:val="00C5046D"/>
    <w:rsid w:val="00C50538"/>
    <w:rsid w:val="00C50F80"/>
    <w:rsid w:val="00C5186E"/>
    <w:rsid w:val="00C52516"/>
    <w:rsid w:val="00C52B3F"/>
    <w:rsid w:val="00C54001"/>
    <w:rsid w:val="00C55661"/>
    <w:rsid w:val="00C56AEE"/>
    <w:rsid w:val="00C574ED"/>
    <w:rsid w:val="00C57B71"/>
    <w:rsid w:val="00C57F6F"/>
    <w:rsid w:val="00C603D9"/>
    <w:rsid w:val="00C61F29"/>
    <w:rsid w:val="00C61F47"/>
    <w:rsid w:val="00C62AB9"/>
    <w:rsid w:val="00C63820"/>
    <w:rsid w:val="00C6396B"/>
    <w:rsid w:val="00C63DA1"/>
    <w:rsid w:val="00C6421F"/>
    <w:rsid w:val="00C67258"/>
    <w:rsid w:val="00C679D5"/>
    <w:rsid w:val="00C67E06"/>
    <w:rsid w:val="00C67E65"/>
    <w:rsid w:val="00C70950"/>
    <w:rsid w:val="00C712F7"/>
    <w:rsid w:val="00C725F8"/>
    <w:rsid w:val="00C72AAA"/>
    <w:rsid w:val="00C72EB2"/>
    <w:rsid w:val="00C731AA"/>
    <w:rsid w:val="00C735D7"/>
    <w:rsid w:val="00C739CF"/>
    <w:rsid w:val="00C74124"/>
    <w:rsid w:val="00C74C54"/>
    <w:rsid w:val="00C7595D"/>
    <w:rsid w:val="00C805F0"/>
    <w:rsid w:val="00C812D1"/>
    <w:rsid w:val="00C82E82"/>
    <w:rsid w:val="00C834C1"/>
    <w:rsid w:val="00C837E6"/>
    <w:rsid w:val="00C84180"/>
    <w:rsid w:val="00C868F5"/>
    <w:rsid w:val="00C8694C"/>
    <w:rsid w:val="00C86BDF"/>
    <w:rsid w:val="00C86D3C"/>
    <w:rsid w:val="00C87078"/>
    <w:rsid w:val="00C870E7"/>
    <w:rsid w:val="00C87512"/>
    <w:rsid w:val="00C8759D"/>
    <w:rsid w:val="00C87B10"/>
    <w:rsid w:val="00C90115"/>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A01B6"/>
    <w:rsid w:val="00CA02E2"/>
    <w:rsid w:val="00CA03AF"/>
    <w:rsid w:val="00CA0F3C"/>
    <w:rsid w:val="00CA2332"/>
    <w:rsid w:val="00CA3822"/>
    <w:rsid w:val="00CA460C"/>
    <w:rsid w:val="00CA6293"/>
    <w:rsid w:val="00CA7654"/>
    <w:rsid w:val="00CA7AC8"/>
    <w:rsid w:val="00CA7AE3"/>
    <w:rsid w:val="00CA7B96"/>
    <w:rsid w:val="00CB009A"/>
    <w:rsid w:val="00CB0BCD"/>
    <w:rsid w:val="00CB1068"/>
    <w:rsid w:val="00CB107F"/>
    <w:rsid w:val="00CB115F"/>
    <w:rsid w:val="00CB21FF"/>
    <w:rsid w:val="00CB27DF"/>
    <w:rsid w:val="00CB2914"/>
    <w:rsid w:val="00CB2CAC"/>
    <w:rsid w:val="00CB2F7A"/>
    <w:rsid w:val="00CB390D"/>
    <w:rsid w:val="00CB3DD8"/>
    <w:rsid w:val="00CB581F"/>
    <w:rsid w:val="00CB5A51"/>
    <w:rsid w:val="00CB5B87"/>
    <w:rsid w:val="00CB5D95"/>
    <w:rsid w:val="00CB5F35"/>
    <w:rsid w:val="00CB631C"/>
    <w:rsid w:val="00CB6460"/>
    <w:rsid w:val="00CB6C45"/>
    <w:rsid w:val="00CB72E0"/>
    <w:rsid w:val="00CB731A"/>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6C3F"/>
    <w:rsid w:val="00CC6D2E"/>
    <w:rsid w:val="00CD02D7"/>
    <w:rsid w:val="00CD03AF"/>
    <w:rsid w:val="00CD1282"/>
    <w:rsid w:val="00CD1BDE"/>
    <w:rsid w:val="00CD269C"/>
    <w:rsid w:val="00CD2B39"/>
    <w:rsid w:val="00CD3522"/>
    <w:rsid w:val="00CD3856"/>
    <w:rsid w:val="00CD438E"/>
    <w:rsid w:val="00CD454B"/>
    <w:rsid w:val="00CD4576"/>
    <w:rsid w:val="00CD4BFE"/>
    <w:rsid w:val="00CD65CB"/>
    <w:rsid w:val="00CD6F2F"/>
    <w:rsid w:val="00CD7982"/>
    <w:rsid w:val="00CE067B"/>
    <w:rsid w:val="00CE0CEC"/>
    <w:rsid w:val="00CE0E45"/>
    <w:rsid w:val="00CE20C2"/>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9FB"/>
    <w:rsid w:val="00CF0A61"/>
    <w:rsid w:val="00CF1968"/>
    <w:rsid w:val="00CF2AE6"/>
    <w:rsid w:val="00CF2E6B"/>
    <w:rsid w:val="00CF364D"/>
    <w:rsid w:val="00CF3F03"/>
    <w:rsid w:val="00CF5B41"/>
    <w:rsid w:val="00CF787F"/>
    <w:rsid w:val="00D004AA"/>
    <w:rsid w:val="00D0067F"/>
    <w:rsid w:val="00D01691"/>
    <w:rsid w:val="00D01A40"/>
    <w:rsid w:val="00D01C07"/>
    <w:rsid w:val="00D02016"/>
    <w:rsid w:val="00D02149"/>
    <w:rsid w:val="00D0369D"/>
    <w:rsid w:val="00D03A9D"/>
    <w:rsid w:val="00D03E8B"/>
    <w:rsid w:val="00D04AE1"/>
    <w:rsid w:val="00D0575A"/>
    <w:rsid w:val="00D0608A"/>
    <w:rsid w:val="00D06C82"/>
    <w:rsid w:val="00D10219"/>
    <w:rsid w:val="00D10327"/>
    <w:rsid w:val="00D10B09"/>
    <w:rsid w:val="00D11DAA"/>
    <w:rsid w:val="00D121AF"/>
    <w:rsid w:val="00D12B2A"/>
    <w:rsid w:val="00D12CA2"/>
    <w:rsid w:val="00D134D5"/>
    <w:rsid w:val="00D13826"/>
    <w:rsid w:val="00D142CD"/>
    <w:rsid w:val="00D147E6"/>
    <w:rsid w:val="00D1486B"/>
    <w:rsid w:val="00D154D5"/>
    <w:rsid w:val="00D15F67"/>
    <w:rsid w:val="00D167CD"/>
    <w:rsid w:val="00D21CAB"/>
    <w:rsid w:val="00D21F0D"/>
    <w:rsid w:val="00D23601"/>
    <w:rsid w:val="00D243D3"/>
    <w:rsid w:val="00D247C5"/>
    <w:rsid w:val="00D24840"/>
    <w:rsid w:val="00D24B1A"/>
    <w:rsid w:val="00D24E8C"/>
    <w:rsid w:val="00D25E60"/>
    <w:rsid w:val="00D26ACF"/>
    <w:rsid w:val="00D27A29"/>
    <w:rsid w:val="00D302A2"/>
    <w:rsid w:val="00D30C45"/>
    <w:rsid w:val="00D31B0A"/>
    <w:rsid w:val="00D32982"/>
    <w:rsid w:val="00D33CC4"/>
    <w:rsid w:val="00D33D6F"/>
    <w:rsid w:val="00D34133"/>
    <w:rsid w:val="00D34279"/>
    <w:rsid w:val="00D34826"/>
    <w:rsid w:val="00D352AF"/>
    <w:rsid w:val="00D35829"/>
    <w:rsid w:val="00D35F97"/>
    <w:rsid w:val="00D36274"/>
    <w:rsid w:val="00D363D7"/>
    <w:rsid w:val="00D36949"/>
    <w:rsid w:val="00D36C39"/>
    <w:rsid w:val="00D36CB4"/>
    <w:rsid w:val="00D3701A"/>
    <w:rsid w:val="00D37228"/>
    <w:rsid w:val="00D379C8"/>
    <w:rsid w:val="00D409C8"/>
    <w:rsid w:val="00D40D58"/>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7530"/>
    <w:rsid w:val="00D47C6A"/>
    <w:rsid w:val="00D47CEC"/>
    <w:rsid w:val="00D51376"/>
    <w:rsid w:val="00D51B3E"/>
    <w:rsid w:val="00D5281B"/>
    <w:rsid w:val="00D53BEE"/>
    <w:rsid w:val="00D53D5A"/>
    <w:rsid w:val="00D54B89"/>
    <w:rsid w:val="00D55822"/>
    <w:rsid w:val="00D55BC1"/>
    <w:rsid w:val="00D56AD9"/>
    <w:rsid w:val="00D57312"/>
    <w:rsid w:val="00D577BC"/>
    <w:rsid w:val="00D6051C"/>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FE2"/>
    <w:rsid w:val="00D66212"/>
    <w:rsid w:val="00D6640B"/>
    <w:rsid w:val="00D66503"/>
    <w:rsid w:val="00D6686E"/>
    <w:rsid w:val="00D66E55"/>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55D3"/>
    <w:rsid w:val="00D75F47"/>
    <w:rsid w:val="00D77B7E"/>
    <w:rsid w:val="00D8020F"/>
    <w:rsid w:val="00D80BDF"/>
    <w:rsid w:val="00D81304"/>
    <w:rsid w:val="00D81648"/>
    <w:rsid w:val="00D81776"/>
    <w:rsid w:val="00D81846"/>
    <w:rsid w:val="00D8192A"/>
    <w:rsid w:val="00D827B4"/>
    <w:rsid w:val="00D831DC"/>
    <w:rsid w:val="00D83561"/>
    <w:rsid w:val="00D83703"/>
    <w:rsid w:val="00D83DAC"/>
    <w:rsid w:val="00D84098"/>
    <w:rsid w:val="00D846E3"/>
    <w:rsid w:val="00D8532B"/>
    <w:rsid w:val="00D86297"/>
    <w:rsid w:val="00D86A88"/>
    <w:rsid w:val="00D86FC4"/>
    <w:rsid w:val="00D87645"/>
    <w:rsid w:val="00D879B4"/>
    <w:rsid w:val="00D9211A"/>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C8A"/>
    <w:rsid w:val="00DA2EFD"/>
    <w:rsid w:val="00DA3B69"/>
    <w:rsid w:val="00DA3CBC"/>
    <w:rsid w:val="00DA3F3C"/>
    <w:rsid w:val="00DA571E"/>
    <w:rsid w:val="00DA6C03"/>
    <w:rsid w:val="00DA6E0B"/>
    <w:rsid w:val="00DA76F3"/>
    <w:rsid w:val="00DA7894"/>
    <w:rsid w:val="00DB08C4"/>
    <w:rsid w:val="00DB090F"/>
    <w:rsid w:val="00DB1C88"/>
    <w:rsid w:val="00DB21A9"/>
    <w:rsid w:val="00DB2894"/>
    <w:rsid w:val="00DB386F"/>
    <w:rsid w:val="00DB3B1A"/>
    <w:rsid w:val="00DB5219"/>
    <w:rsid w:val="00DB6498"/>
    <w:rsid w:val="00DB67AA"/>
    <w:rsid w:val="00DB698D"/>
    <w:rsid w:val="00DB7709"/>
    <w:rsid w:val="00DB77A2"/>
    <w:rsid w:val="00DB7918"/>
    <w:rsid w:val="00DB7B28"/>
    <w:rsid w:val="00DB7F4E"/>
    <w:rsid w:val="00DC036C"/>
    <w:rsid w:val="00DC12B8"/>
    <w:rsid w:val="00DC1F18"/>
    <w:rsid w:val="00DC2AD4"/>
    <w:rsid w:val="00DC3139"/>
    <w:rsid w:val="00DC44A9"/>
    <w:rsid w:val="00DC4E0B"/>
    <w:rsid w:val="00DC545A"/>
    <w:rsid w:val="00DC5941"/>
    <w:rsid w:val="00DC6136"/>
    <w:rsid w:val="00DC7638"/>
    <w:rsid w:val="00DD0118"/>
    <w:rsid w:val="00DD0316"/>
    <w:rsid w:val="00DD03C2"/>
    <w:rsid w:val="00DD0561"/>
    <w:rsid w:val="00DD0A0C"/>
    <w:rsid w:val="00DD0BAF"/>
    <w:rsid w:val="00DD1320"/>
    <w:rsid w:val="00DD15AF"/>
    <w:rsid w:val="00DD16C4"/>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244C"/>
    <w:rsid w:val="00DE29EC"/>
    <w:rsid w:val="00DE4BB1"/>
    <w:rsid w:val="00DE58DA"/>
    <w:rsid w:val="00DE5902"/>
    <w:rsid w:val="00DE5CB7"/>
    <w:rsid w:val="00DE5D70"/>
    <w:rsid w:val="00DE5EAB"/>
    <w:rsid w:val="00DE67E5"/>
    <w:rsid w:val="00DE706D"/>
    <w:rsid w:val="00DE75D3"/>
    <w:rsid w:val="00DE784B"/>
    <w:rsid w:val="00DE7D1A"/>
    <w:rsid w:val="00DF22F9"/>
    <w:rsid w:val="00DF2369"/>
    <w:rsid w:val="00DF28B2"/>
    <w:rsid w:val="00DF2D9D"/>
    <w:rsid w:val="00DF3A3F"/>
    <w:rsid w:val="00DF3BA7"/>
    <w:rsid w:val="00DF3C92"/>
    <w:rsid w:val="00DF45DD"/>
    <w:rsid w:val="00DF4DAD"/>
    <w:rsid w:val="00DF566B"/>
    <w:rsid w:val="00DF5D18"/>
    <w:rsid w:val="00DF5D19"/>
    <w:rsid w:val="00DF7197"/>
    <w:rsid w:val="00DF7AA2"/>
    <w:rsid w:val="00E00077"/>
    <w:rsid w:val="00E03A5D"/>
    <w:rsid w:val="00E03EE6"/>
    <w:rsid w:val="00E056B5"/>
    <w:rsid w:val="00E058D6"/>
    <w:rsid w:val="00E0634C"/>
    <w:rsid w:val="00E07E38"/>
    <w:rsid w:val="00E104F0"/>
    <w:rsid w:val="00E114A5"/>
    <w:rsid w:val="00E11AA2"/>
    <w:rsid w:val="00E13EF0"/>
    <w:rsid w:val="00E13FEF"/>
    <w:rsid w:val="00E1479D"/>
    <w:rsid w:val="00E14F04"/>
    <w:rsid w:val="00E152F0"/>
    <w:rsid w:val="00E157E8"/>
    <w:rsid w:val="00E15B6A"/>
    <w:rsid w:val="00E15C07"/>
    <w:rsid w:val="00E16B4B"/>
    <w:rsid w:val="00E1751B"/>
    <w:rsid w:val="00E17B6B"/>
    <w:rsid w:val="00E206E2"/>
    <w:rsid w:val="00E21795"/>
    <w:rsid w:val="00E21C01"/>
    <w:rsid w:val="00E2283E"/>
    <w:rsid w:val="00E22C11"/>
    <w:rsid w:val="00E23C09"/>
    <w:rsid w:val="00E240A7"/>
    <w:rsid w:val="00E24246"/>
    <w:rsid w:val="00E252A1"/>
    <w:rsid w:val="00E25A02"/>
    <w:rsid w:val="00E278BD"/>
    <w:rsid w:val="00E27A77"/>
    <w:rsid w:val="00E27A99"/>
    <w:rsid w:val="00E27BE2"/>
    <w:rsid w:val="00E3102C"/>
    <w:rsid w:val="00E31699"/>
    <w:rsid w:val="00E31A8B"/>
    <w:rsid w:val="00E31CAE"/>
    <w:rsid w:val="00E321E8"/>
    <w:rsid w:val="00E33994"/>
    <w:rsid w:val="00E341E2"/>
    <w:rsid w:val="00E35182"/>
    <w:rsid w:val="00E35283"/>
    <w:rsid w:val="00E353D5"/>
    <w:rsid w:val="00E35413"/>
    <w:rsid w:val="00E35BA9"/>
    <w:rsid w:val="00E35EDF"/>
    <w:rsid w:val="00E35FFD"/>
    <w:rsid w:val="00E373C7"/>
    <w:rsid w:val="00E40333"/>
    <w:rsid w:val="00E4088C"/>
    <w:rsid w:val="00E40AC7"/>
    <w:rsid w:val="00E426B4"/>
    <w:rsid w:val="00E42BA9"/>
    <w:rsid w:val="00E438F7"/>
    <w:rsid w:val="00E43956"/>
    <w:rsid w:val="00E43F67"/>
    <w:rsid w:val="00E4407F"/>
    <w:rsid w:val="00E4439C"/>
    <w:rsid w:val="00E44FA1"/>
    <w:rsid w:val="00E45DB2"/>
    <w:rsid w:val="00E45E95"/>
    <w:rsid w:val="00E463E0"/>
    <w:rsid w:val="00E4780B"/>
    <w:rsid w:val="00E479B1"/>
    <w:rsid w:val="00E47CC1"/>
    <w:rsid w:val="00E47ED4"/>
    <w:rsid w:val="00E50CBE"/>
    <w:rsid w:val="00E510F5"/>
    <w:rsid w:val="00E5115A"/>
    <w:rsid w:val="00E51E10"/>
    <w:rsid w:val="00E520DF"/>
    <w:rsid w:val="00E52166"/>
    <w:rsid w:val="00E53206"/>
    <w:rsid w:val="00E534F2"/>
    <w:rsid w:val="00E53C41"/>
    <w:rsid w:val="00E5498D"/>
    <w:rsid w:val="00E54A4B"/>
    <w:rsid w:val="00E54AC7"/>
    <w:rsid w:val="00E54B4C"/>
    <w:rsid w:val="00E54BDB"/>
    <w:rsid w:val="00E54D07"/>
    <w:rsid w:val="00E54EB1"/>
    <w:rsid w:val="00E55B03"/>
    <w:rsid w:val="00E55E06"/>
    <w:rsid w:val="00E56174"/>
    <w:rsid w:val="00E5653A"/>
    <w:rsid w:val="00E56625"/>
    <w:rsid w:val="00E56B18"/>
    <w:rsid w:val="00E56B1F"/>
    <w:rsid w:val="00E57599"/>
    <w:rsid w:val="00E57D2F"/>
    <w:rsid w:val="00E6139F"/>
    <w:rsid w:val="00E6300C"/>
    <w:rsid w:val="00E63152"/>
    <w:rsid w:val="00E6443D"/>
    <w:rsid w:val="00E64853"/>
    <w:rsid w:val="00E64AE1"/>
    <w:rsid w:val="00E65F60"/>
    <w:rsid w:val="00E667B7"/>
    <w:rsid w:val="00E667DF"/>
    <w:rsid w:val="00E676B4"/>
    <w:rsid w:val="00E67C1D"/>
    <w:rsid w:val="00E723B9"/>
    <w:rsid w:val="00E72798"/>
    <w:rsid w:val="00E7464E"/>
    <w:rsid w:val="00E74EF0"/>
    <w:rsid w:val="00E74F7A"/>
    <w:rsid w:val="00E75C7C"/>
    <w:rsid w:val="00E75F56"/>
    <w:rsid w:val="00E769DE"/>
    <w:rsid w:val="00E77118"/>
    <w:rsid w:val="00E77D94"/>
    <w:rsid w:val="00E77EF8"/>
    <w:rsid w:val="00E800ED"/>
    <w:rsid w:val="00E80A4E"/>
    <w:rsid w:val="00E81110"/>
    <w:rsid w:val="00E81245"/>
    <w:rsid w:val="00E8136B"/>
    <w:rsid w:val="00E81BDA"/>
    <w:rsid w:val="00E8294A"/>
    <w:rsid w:val="00E82B8A"/>
    <w:rsid w:val="00E83343"/>
    <w:rsid w:val="00E83462"/>
    <w:rsid w:val="00E83491"/>
    <w:rsid w:val="00E83FFE"/>
    <w:rsid w:val="00E84133"/>
    <w:rsid w:val="00E84688"/>
    <w:rsid w:val="00E84BA6"/>
    <w:rsid w:val="00E85384"/>
    <w:rsid w:val="00E85760"/>
    <w:rsid w:val="00E8622B"/>
    <w:rsid w:val="00E902DC"/>
    <w:rsid w:val="00E90AB2"/>
    <w:rsid w:val="00E90C58"/>
    <w:rsid w:val="00E91430"/>
    <w:rsid w:val="00E91569"/>
    <w:rsid w:val="00E9242C"/>
    <w:rsid w:val="00E92744"/>
    <w:rsid w:val="00E93765"/>
    <w:rsid w:val="00E939EA"/>
    <w:rsid w:val="00E93AF7"/>
    <w:rsid w:val="00E93FDB"/>
    <w:rsid w:val="00E94193"/>
    <w:rsid w:val="00E94779"/>
    <w:rsid w:val="00E94B85"/>
    <w:rsid w:val="00E95040"/>
    <w:rsid w:val="00E964E1"/>
    <w:rsid w:val="00E96754"/>
    <w:rsid w:val="00E96AB8"/>
    <w:rsid w:val="00E96B43"/>
    <w:rsid w:val="00E96F8B"/>
    <w:rsid w:val="00E9731E"/>
    <w:rsid w:val="00E975CD"/>
    <w:rsid w:val="00E975D1"/>
    <w:rsid w:val="00E97944"/>
    <w:rsid w:val="00EA0544"/>
    <w:rsid w:val="00EA0883"/>
    <w:rsid w:val="00EA0AE1"/>
    <w:rsid w:val="00EA0B10"/>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A7DE1"/>
    <w:rsid w:val="00EB02F0"/>
    <w:rsid w:val="00EB0FBD"/>
    <w:rsid w:val="00EB1D61"/>
    <w:rsid w:val="00EB216D"/>
    <w:rsid w:val="00EB275E"/>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43C9"/>
    <w:rsid w:val="00EC49F7"/>
    <w:rsid w:val="00EC4BF4"/>
    <w:rsid w:val="00EC63B3"/>
    <w:rsid w:val="00EC647E"/>
    <w:rsid w:val="00EC66A6"/>
    <w:rsid w:val="00EC7055"/>
    <w:rsid w:val="00EC7AF0"/>
    <w:rsid w:val="00ED026F"/>
    <w:rsid w:val="00ED02AD"/>
    <w:rsid w:val="00ED05E7"/>
    <w:rsid w:val="00ED0938"/>
    <w:rsid w:val="00ED0944"/>
    <w:rsid w:val="00ED0A40"/>
    <w:rsid w:val="00ED0AD9"/>
    <w:rsid w:val="00ED1022"/>
    <w:rsid w:val="00ED17A7"/>
    <w:rsid w:val="00ED22EF"/>
    <w:rsid w:val="00ED3979"/>
    <w:rsid w:val="00ED50D9"/>
    <w:rsid w:val="00ED6460"/>
    <w:rsid w:val="00ED6878"/>
    <w:rsid w:val="00ED75BA"/>
    <w:rsid w:val="00EE0A35"/>
    <w:rsid w:val="00EE13FE"/>
    <w:rsid w:val="00EE1939"/>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6A70"/>
    <w:rsid w:val="00EE78C5"/>
    <w:rsid w:val="00EE7C52"/>
    <w:rsid w:val="00EF048A"/>
    <w:rsid w:val="00EF0CEC"/>
    <w:rsid w:val="00EF11E3"/>
    <w:rsid w:val="00EF132D"/>
    <w:rsid w:val="00EF477D"/>
    <w:rsid w:val="00EF4A5B"/>
    <w:rsid w:val="00EF4D02"/>
    <w:rsid w:val="00EF4FC0"/>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1FD6"/>
    <w:rsid w:val="00F020AB"/>
    <w:rsid w:val="00F021B0"/>
    <w:rsid w:val="00F02837"/>
    <w:rsid w:val="00F0353D"/>
    <w:rsid w:val="00F03D46"/>
    <w:rsid w:val="00F04040"/>
    <w:rsid w:val="00F04ED2"/>
    <w:rsid w:val="00F0569D"/>
    <w:rsid w:val="00F0629C"/>
    <w:rsid w:val="00F065AA"/>
    <w:rsid w:val="00F0697D"/>
    <w:rsid w:val="00F06987"/>
    <w:rsid w:val="00F074AB"/>
    <w:rsid w:val="00F076FC"/>
    <w:rsid w:val="00F077E2"/>
    <w:rsid w:val="00F07979"/>
    <w:rsid w:val="00F10B93"/>
    <w:rsid w:val="00F1146D"/>
    <w:rsid w:val="00F11564"/>
    <w:rsid w:val="00F1283F"/>
    <w:rsid w:val="00F12D2C"/>
    <w:rsid w:val="00F1307C"/>
    <w:rsid w:val="00F14D0E"/>
    <w:rsid w:val="00F16002"/>
    <w:rsid w:val="00F165A4"/>
    <w:rsid w:val="00F176E4"/>
    <w:rsid w:val="00F17C2F"/>
    <w:rsid w:val="00F17DB3"/>
    <w:rsid w:val="00F20063"/>
    <w:rsid w:val="00F204CA"/>
    <w:rsid w:val="00F214AB"/>
    <w:rsid w:val="00F218B7"/>
    <w:rsid w:val="00F22E76"/>
    <w:rsid w:val="00F238D7"/>
    <w:rsid w:val="00F23A43"/>
    <w:rsid w:val="00F24735"/>
    <w:rsid w:val="00F24BCC"/>
    <w:rsid w:val="00F265A8"/>
    <w:rsid w:val="00F26652"/>
    <w:rsid w:val="00F273D9"/>
    <w:rsid w:val="00F27611"/>
    <w:rsid w:val="00F306CB"/>
    <w:rsid w:val="00F3113A"/>
    <w:rsid w:val="00F320CC"/>
    <w:rsid w:val="00F3236A"/>
    <w:rsid w:val="00F324B5"/>
    <w:rsid w:val="00F325F7"/>
    <w:rsid w:val="00F32617"/>
    <w:rsid w:val="00F32650"/>
    <w:rsid w:val="00F32662"/>
    <w:rsid w:val="00F347DC"/>
    <w:rsid w:val="00F34E07"/>
    <w:rsid w:val="00F34E31"/>
    <w:rsid w:val="00F352A8"/>
    <w:rsid w:val="00F35507"/>
    <w:rsid w:val="00F36A39"/>
    <w:rsid w:val="00F36D60"/>
    <w:rsid w:val="00F379A8"/>
    <w:rsid w:val="00F41120"/>
    <w:rsid w:val="00F41981"/>
    <w:rsid w:val="00F41A1B"/>
    <w:rsid w:val="00F41D96"/>
    <w:rsid w:val="00F425D1"/>
    <w:rsid w:val="00F42CDC"/>
    <w:rsid w:val="00F42D11"/>
    <w:rsid w:val="00F42EB2"/>
    <w:rsid w:val="00F42EB7"/>
    <w:rsid w:val="00F42FDD"/>
    <w:rsid w:val="00F434FD"/>
    <w:rsid w:val="00F43AFC"/>
    <w:rsid w:val="00F44147"/>
    <w:rsid w:val="00F4450F"/>
    <w:rsid w:val="00F4488B"/>
    <w:rsid w:val="00F44F9B"/>
    <w:rsid w:val="00F45F01"/>
    <w:rsid w:val="00F4634D"/>
    <w:rsid w:val="00F46777"/>
    <w:rsid w:val="00F46E8D"/>
    <w:rsid w:val="00F47056"/>
    <w:rsid w:val="00F4711D"/>
    <w:rsid w:val="00F4727D"/>
    <w:rsid w:val="00F47724"/>
    <w:rsid w:val="00F47FC3"/>
    <w:rsid w:val="00F50952"/>
    <w:rsid w:val="00F50EFC"/>
    <w:rsid w:val="00F51AF5"/>
    <w:rsid w:val="00F51BF8"/>
    <w:rsid w:val="00F5202D"/>
    <w:rsid w:val="00F52986"/>
    <w:rsid w:val="00F52B2E"/>
    <w:rsid w:val="00F52D04"/>
    <w:rsid w:val="00F52D8F"/>
    <w:rsid w:val="00F53A40"/>
    <w:rsid w:val="00F54092"/>
    <w:rsid w:val="00F541ED"/>
    <w:rsid w:val="00F544AA"/>
    <w:rsid w:val="00F5580D"/>
    <w:rsid w:val="00F55B31"/>
    <w:rsid w:val="00F56BBF"/>
    <w:rsid w:val="00F56CB2"/>
    <w:rsid w:val="00F573A4"/>
    <w:rsid w:val="00F57B24"/>
    <w:rsid w:val="00F603FB"/>
    <w:rsid w:val="00F6057B"/>
    <w:rsid w:val="00F61FD0"/>
    <w:rsid w:val="00F621C4"/>
    <w:rsid w:val="00F63D46"/>
    <w:rsid w:val="00F64B49"/>
    <w:rsid w:val="00F65C63"/>
    <w:rsid w:val="00F65E30"/>
    <w:rsid w:val="00F66EB1"/>
    <w:rsid w:val="00F67F3A"/>
    <w:rsid w:val="00F7088F"/>
    <w:rsid w:val="00F717E2"/>
    <w:rsid w:val="00F7212A"/>
    <w:rsid w:val="00F74355"/>
    <w:rsid w:val="00F7694E"/>
    <w:rsid w:val="00F76FD3"/>
    <w:rsid w:val="00F776B8"/>
    <w:rsid w:val="00F8087A"/>
    <w:rsid w:val="00F81820"/>
    <w:rsid w:val="00F81B50"/>
    <w:rsid w:val="00F82543"/>
    <w:rsid w:val="00F826BB"/>
    <w:rsid w:val="00F82FEC"/>
    <w:rsid w:val="00F835EC"/>
    <w:rsid w:val="00F83BED"/>
    <w:rsid w:val="00F84483"/>
    <w:rsid w:val="00F84E24"/>
    <w:rsid w:val="00F85439"/>
    <w:rsid w:val="00F85AFB"/>
    <w:rsid w:val="00F85D2C"/>
    <w:rsid w:val="00F86BBB"/>
    <w:rsid w:val="00F87307"/>
    <w:rsid w:val="00F87616"/>
    <w:rsid w:val="00F901A0"/>
    <w:rsid w:val="00F90348"/>
    <w:rsid w:val="00F90BCC"/>
    <w:rsid w:val="00F916E8"/>
    <w:rsid w:val="00F92AA3"/>
    <w:rsid w:val="00F92BED"/>
    <w:rsid w:val="00F945F1"/>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2711"/>
    <w:rsid w:val="00FA27DC"/>
    <w:rsid w:val="00FA2DB6"/>
    <w:rsid w:val="00FA59D6"/>
    <w:rsid w:val="00FA5CF5"/>
    <w:rsid w:val="00FA63D0"/>
    <w:rsid w:val="00FA6529"/>
    <w:rsid w:val="00FA6847"/>
    <w:rsid w:val="00FA6D89"/>
    <w:rsid w:val="00FA6F16"/>
    <w:rsid w:val="00FA6F68"/>
    <w:rsid w:val="00FA7088"/>
    <w:rsid w:val="00FB0060"/>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BF"/>
    <w:rsid w:val="00FC13EF"/>
    <w:rsid w:val="00FC1477"/>
    <w:rsid w:val="00FC33EC"/>
    <w:rsid w:val="00FC3890"/>
    <w:rsid w:val="00FC39CC"/>
    <w:rsid w:val="00FC4232"/>
    <w:rsid w:val="00FC43FD"/>
    <w:rsid w:val="00FC44C6"/>
    <w:rsid w:val="00FC4B92"/>
    <w:rsid w:val="00FC5007"/>
    <w:rsid w:val="00FC517E"/>
    <w:rsid w:val="00FC5E74"/>
    <w:rsid w:val="00FC671B"/>
    <w:rsid w:val="00FD0BC8"/>
    <w:rsid w:val="00FD1CCD"/>
    <w:rsid w:val="00FD2409"/>
    <w:rsid w:val="00FD2BFA"/>
    <w:rsid w:val="00FD2D7B"/>
    <w:rsid w:val="00FD2DD1"/>
    <w:rsid w:val="00FD2DD8"/>
    <w:rsid w:val="00FD35C8"/>
    <w:rsid w:val="00FD3D16"/>
    <w:rsid w:val="00FD46A9"/>
    <w:rsid w:val="00FD4766"/>
    <w:rsid w:val="00FD63DB"/>
    <w:rsid w:val="00FD652E"/>
    <w:rsid w:val="00FD6A5A"/>
    <w:rsid w:val="00FD7360"/>
    <w:rsid w:val="00FD7A33"/>
    <w:rsid w:val="00FE0F5E"/>
    <w:rsid w:val="00FE1129"/>
    <w:rsid w:val="00FE1208"/>
    <w:rsid w:val="00FE1315"/>
    <w:rsid w:val="00FE33B2"/>
    <w:rsid w:val="00FE433C"/>
    <w:rsid w:val="00FE4626"/>
    <w:rsid w:val="00FE4D6C"/>
    <w:rsid w:val="00FE5AFA"/>
    <w:rsid w:val="00FE69B9"/>
    <w:rsid w:val="00FE703E"/>
    <w:rsid w:val="00FE75AB"/>
    <w:rsid w:val="00FE7618"/>
    <w:rsid w:val="00FF114E"/>
    <w:rsid w:val="00FF1213"/>
    <w:rsid w:val="00FF1371"/>
    <w:rsid w:val="00FF15F7"/>
    <w:rsid w:val="00FF2065"/>
    <w:rsid w:val="00FF3C3C"/>
    <w:rsid w:val="00FF3C8C"/>
    <w:rsid w:val="00FF3E2D"/>
    <w:rsid w:val="00FF3EDB"/>
    <w:rsid w:val="00FF4122"/>
    <w:rsid w:val="00FF4958"/>
    <w:rsid w:val="00FF502F"/>
    <w:rsid w:val="00FF5476"/>
    <w:rsid w:val="00FF608B"/>
    <w:rsid w:val="00FF6151"/>
    <w:rsid w:val="00FF7113"/>
    <w:rsid w:val="00FF7414"/>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991C0B"/>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llu.alatsei@rmk.e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1126</Words>
  <Characters>6531</Characters>
  <Application>Microsoft Office Word</Application>
  <DocSecurity>0</DocSecurity>
  <Lines>54</Lines>
  <Paragraphs>15</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7642</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Helbe Peiker</cp:lastModifiedBy>
  <cp:revision>4</cp:revision>
  <cp:lastPrinted>2009-10-14T12:22:00Z</cp:lastPrinted>
  <dcterms:created xsi:type="dcterms:W3CDTF">2025-10-02T12:39:00Z</dcterms:created>
  <dcterms:modified xsi:type="dcterms:W3CDTF">2025-10-03T05:16:00Z</dcterms:modified>
</cp:coreProperties>
</file>